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top w:w="29" w:type="dxa"/>
          <w:left w:w="86" w:type="dxa"/>
          <w:bottom w:w="29" w:type="dxa"/>
          <w:right w:w="86" w:type="dxa"/>
        </w:tblCellMar>
        <w:tblLook w:val="01E0" w:firstRow="1" w:lastRow="1" w:firstColumn="1" w:lastColumn="1" w:noHBand="0" w:noVBand="0"/>
      </w:tblPr>
      <w:tblGrid>
        <w:gridCol w:w="2973"/>
        <w:gridCol w:w="6"/>
        <w:gridCol w:w="135"/>
        <w:gridCol w:w="1092"/>
        <w:gridCol w:w="453"/>
        <w:gridCol w:w="4691"/>
      </w:tblGrid>
      <w:tr w:rsidR="00EB0DA4" w:rsidRPr="00EB0DA4" w14:paraId="1FFED159" w14:textId="77777777" w:rsidTr="00E65D7E">
        <w:trPr>
          <w:cantSplit/>
          <w:trHeight w:val="504"/>
          <w:tblHeader/>
          <w:jc w:val="center"/>
        </w:trPr>
        <w:tc>
          <w:tcPr>
            <w:tcW w:w="9350" w:type="dxa"/>
            <w:gridSpan w:val="6"/>
            <w:tcBorders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69C78456" w14:textId="5532D52B" w:rsidR="00EB0DA4" w:rsidRPr="00EB0DA4" w:rsidRDefault="00EB0DA4" w:rsidP="009D2B31">
            <w:pPr>
              <w:pStyle w:val="Heading1"/>
              <w:rPr>
                <w:rFonts w:ascii="Arial" w:hAnsi="Arial" w:cs="Arial"/>
                <w:bCs/>
                <w:caps w:val="0"/>
                <w:color w:val="17365D"/>
                <w:szCs w:val="22"/>
                <w:lang w:val="en-AU"/>
              </w:rPr>
            </w:pPr>
            <w:bookmarkStart w:id="0" w:name="_Hlk50379474"/>
            <w:r w:rsidRPr="00EB0DA4">
              <w:rPr>
                <w:rFonts w:ascii="Arial" w:hAnsi="Arial" w:cs="Arial"/>
                <w:bCs/>
                <w:caps w:val="0"/>
                <w:color w:val="17365D"/>
                <w:szCs w:val="22"/>
                <w:lang w:val="en-AU"/>
              </w:rPr>
              <w:t>Additional information for the Royal Australasian College of Physicians applicants – Internal Medicine</w:t>
            </w:r>
          </w:p>
          <w:p w14:paraId="262CCE9B" w14:textId="77777777" w:rsidR="00EB0DA4" w:rsidRPr="00EB0DA4" w:rsidRDefault="00EB0DA4" w:rsidP="009D2B31">
            <w:pPr>
              <w:rPr>
                <w:rFonts w:ascii="Arial" w:hAnsi="Arial" w:cs="Arial"/>
                <w:lang w:val="en-AU"/>
              </w:rPr>
            </w:pPr>
          </w:p>
        </w:tc>
      </w:tr>
      <w:bookmarkEnd w:id="0"/>
      <w:tr w:rsidR="00C81188" w:rsidRPr="00EB0DA4" w14:paraId="039C2E47" w14:textId="77777777" w:rsidTr="00E65D7E">
        <w:trPr>
          <w:trHeight w:val="288"/>
          <w:jc w:val="center"/>
        </w:trPr>
        <w:tc>
          <w:tcPr>
            <w:tcW w:w="9350" w:type="dxa"/>
            <w:gridSpan w:val="6"/>
            <w:shd w:val="clear" w:color="auto" w:fill="auto"/>
            <w:vAlign w:val="center"/>
          </w:tcPr>
          <w:p w14:paraId="61B40965" w14:textId="77777777" w:rsidR="001A5B58" w:rsidRDefault="000F2D76" w:rsidP="001A5B58">
            <w:pPr>
              <w:pStyle w:val="Heading2"/>
              <w:rPr>
                <w:rFonts w:ascii="Arial" w:hAnsi="Arial" w:cs="Arial"/>
                <w:i/>
              </w:rPr>
            </w:pPr>
            <w:r w:rsidRPr="00EB0DA4">
              <w:rPr>
                <w:rFonts w:ascii="Arial" w:hAnsi="Arial" w:cs="Arial"/>
                <w:b w:val="0"/>
                <w:i/>
                <w:caps w:val="0"/>
                <w:szCs w:val="24"/>
              </w:rPr>
              <w:t xml:space="preserve">To assist the RACP to make a fair and robust assessment of the equivalency of your qualifications, training and experience RACP asks that you </w:t>
            </w:r>
            <w:r w:rsidR="007338B3" w:rsidRPr="00EB0DA4">
              <w:rPr>
                <w:rFonts w:ascii="Arial" w:hAnsi="Arial" w:cs="Arial"/>
                <w:b w:val="0"/>
                <w:i/>
                <w:caps w:val="0"/>
                <w:szCs w:val="24"/>
              </w:rPr>
              <w:t xml:space="preserve">comprehensively </w:t>
            </w:r>
            <w:r w:rsidRPr="00EB0DA4">
              <w:rPr>
                <w:rFonts w:ascii="Arial" w:hAnsi="Arial" w:cs="Arial"/>
                <w:b w:val="0"/>
                <w:i/>
                <w:caps w:val="0"/>
                <w:szCs w:val="24"/>
              </w:rPr>
              <w:t>complete the following document in addition to the VOC3.</w:t>
            </w:r>
            <w:r w:rsidRPr="00EB0DA4">
              <w:rPr>
                <w:rFonts w:ascii="Arial" w:hAnsi="Arial" w:cs="Arial"/>
                <w:i/>
              </w:rPr>
              <w:t xml:space="preserve"> </w:t>
            </w:r>
          </w:p>
          <w:p w14:paraId="76F08145" w14:textId="2C8E1478" w:rsidR="0002101D" w:rsidRPr="0002101D" w:rsidRDefault="0002101D" w:rsidP="0002101D"/>
        </w:tc>
      </w:tr>
      <w:tr w:rsidR="001A5B58" w:rsidRPr="00EB0DA4" w14:paraId="608D50AA" w14:textId="77777777" w:rsidTr="00E65D7E">
        <w:trPr>
          <w:trHeight w:val="288"/>
          <w:jc w:val="center"/>
        </w:trPr>
        <w:tc>
          <w:tcPr>
            <w:tcW w:w="9350" w:type="dxa"/>
            <w:gridSpan w:val="6"/>
            <w:shd w:val="clear" w:color="auto" w:fill="auto"/>
            <w:vAlign w:val="center"/>
          </w:tcPr>
          <w:p w14:paraId="78F7F36C" w14:textId="77777777" w:rsidR="001A5B58" w:rsidRDefault="001A5B58" w:rsidP="000F2D76">
            <w:pPr>
              <w:pStyle w:val="Heading2"/>
              <w:rPr>
                <w:rFonts w:ascii="Arial" w:hAnsi="Arial" w:cs="Arial"/>
                <w:b w:val="0"/>
                <w:i/>
                <w:caps w:val="0"/>
                <w:szCs w:val="24"/>
              </w:rPr>
            </w:pPr>
            <w:r w:rsidRPr="00EB0DA4">
              <w:rPr>
                <w:rFonts w:ascii="Arial" w:hAnsi="Arial" w:cs="Arial"/>
                <w:b w:val="0"/>
                <w:i/>
                <w:caps w:val="0"/>
                <w:szCs w:val="24"/>
              </w:rPr>
              <w:t xml:space="preserve">Pease </w:t>
            </w:r>
            <w:r w:rsidR="000311D8" w:rsidRPr="00EB0DA4">
              <w:rPr>
                <w:rFonts w:ascii="Arial" w:hAnsi="Arial" w:cs="Arial"/>
                <w:b w:val="0"/>
                <w:i/>
                <w:caps w:val="0"/>
                <w:szCs w:val="24"/>
              </w:rPr>
              <w:t xml:space="preserve">complete every section </w:t>
            </w:r>
            <w:r w:rsidR="00DE5E8D" w:rsidRPr="00EB0DA4">
              <w:rPr>
                <w:rFonts w:ascii="Arial" w:hAnsi="Arial" w:cs="Arial"/>
                <w:b w:val="0"/>
                <w:i/>
                <w:caps w:val="0"/>
                <w:szCs w:val="24"/>
                <w:u w:val="single"/>
              </w:rPr>
              <w:t>i</w:t>
            </w:r>
            <w:r w:rsidR="00E63170" w:rsidRPr="00EB0DA4">
              <w:rPr>
                <w:rFonts w:ascii="Arial" w:hAnsi="Arial" w:cs="Arial"/>
                <w:b w:val="0"/>
                <w:i/>
                <w:caps w:val="0"/>
                <w:szCs w:val="24"/>
                <w:u w:val="single"/>
              </w:rPr>
              <w:t>ncluding the self-review against the sta</w:t>
            </w:r>
            <w:r w:rsidR="00DE5E8D" w:rsidRPr="00EB0DA4">
              <w:rPr>
                <w:rFonts w:ascii="Arial" w:hAnsi="Arial" w:cs="Arial"/>
                <w:b w:val="0"/>
                <w:i/>
                <w:caps w:val="0"/>
                <w:szCs w:val="24"/>
                <w:u w:val="single"/>
              </w:rPr>
              <w:t>ndard near the end of the form</w:t>
            </w:r>
            <w:r w:rsidR="00DE5E8D" w:rsidRPr="00EB0DA4">
              <w:rPr>
                <w:rFonts w:ascii="Arial" w:hAnsi="Arial" w:cs="Arial"/>
                <w:b w:val="0"/>
                <w:i/>
                <w:caps w:val="0"/>
                <w:szCs w:val="24"/>
              </w:rPr>
              <w:t xml:space="preserve"> </w:t>
            </w:r>
            <w:r w:rsidR="000311D8" w:rsidRPr="00EB0DA4">
              <w:rPr>
                <w:rFonts w:ascii="Arial" w:hAnsi="Arial" w:cs="Arial"/>
                <w:b w:val="0"/>
                <w:i/>
                <w:caps w:val="0"/>
                <w:szCs w:val="24"/>
              </w:rPr>
              <w:t xml:space="preserve">and </w:t>
            </w:r>
            <w:r w:rsidRPr="00EB0DA4">
              <w:rPr>
                <w:rFonts w:ascii="Arial" w:hAnsi="Arial" w:cs="Arial"/>
                <w:b w:val="0"/>
                <w:i/>
                <w:caps w:val="0"/>
                <w:szCs w:val="24"/>
              </w:rPr>
              <w:t>type your answers in the boxes below which will expand to allow you to elaborate as necessary</w:t>
            </w:r>
          </w:p>
          <w:p w14:paraId="19A81729" w14:textId="52D964AC" w:rsidR="0002101D" w:rsidRPr="0002101D" w:rsidRDefault="0002101D" w:rsidP="0002101D"/>
        </w:tc>
      </w:tr>
      <w:tr w:rsidR="000F2D76" w:rsidRPr="00EB0DA4" w14:paraId="000BC0B8" w14:textId="77777777" w:rsidTr="00E65D7E">
        <w:trPr>
          <w:trHeight w:val="288"/>
          <w:jc w:val="center"/>
        </w:trPr>
        <w:tc>
          <w:tcPr>
            <w:tcW w:w="9350" w:type="dxa"/>
            <w:gridSpan w:val="6"/>
            <w:shd w:val="clear" w:color="auto" w:fill="D9D9D9" w:themeFill="background1" w:themeFillShade="D9"/>
            <w:vAlign w:val="center"/>
          </w:tcPr>
          <w:p w14:paraId="285C829E" w14:textId="77777777" w:rsidR="000F2D76" w:rsidRPr="00EB0DA4" w:rsidRDefault="007338B3" w:rsidP="00EB0DA4">
            <w:pPr>
              <w:pStyle w:val="Heading1"/>
              <w:rPr>
                <w:rFonts w:ascii="Arial" w:hAnsi="Arial" w:cs="Arial"/>
                <w:bCs/>
                <w:caps w:val="0"/>
                <w:color w:val="17365D"/>
                <w:szCs w:val="22"/>
                <w:lang w:val="en-AU"/>
              </w:rPr>
            </w:pPr>
            <w:r w:rsidRPr="00EB0DA4">
              <w:rPr>
                <w:rFonts w:ascii="Arial" w:hAnsi="Arial" w:cs="Arial"/>
                <w:bCs/>
                <w:caps w:val="0"/>
                <w:color w:val="17365D"/>
                <w:szCs w:val="22"/>
                <w:lang w:val="en-AU"/>
              </w:rPr>
              <w:t>General information</w:t>
            </w:r>
          </w:p>
        </w:tc>
      </w:tr>
      <w:tr w:rsidR="00061670" w:rsidRPr="00EB0DA4" w14:paraId="0F908603" w14:textId="77777777" w:rsidTr="00E65D7E">
        <w:trPr>
          <w:trHeight w:val="259"/>
          <w:jc w:val="center"/>
        </w:trPr>
        <w:tc>
          <w:tcPr>
            <w:tcW w:w="3114" w:type="dxa"/>
            <w:gridSpan w:val="3"/>
            <w:shd w:val="clear" w:color="auto" w:fill="auto"/>
            <w:vAlign w:val="center"/>
          </w:tcPr>
          <w:p w14:paraId="5DECF3BC" w14:textId="77777777" w:rsidR="00061670" w:rsidRPr="00EB0DA4" w:rsidRDefault="00E63170" w:rsidP="00326F1B">
            <w:pPr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 xml:space="preserve">Full </w:t>
            </w:r>
            <w:r w:rsidR="00061670" w:rsidRPr="00EB0DA4">
              <w:rPr>
                <w:rFonts w:ascii="Arial" w:hAnsi="Arial" w:cs="Arial"/>
              </w:rPr>
              <w:t xml:space="preserve">Name: </w:t>
            </w:r>
          </w:p>
        </w:tc>
        <w:tc>
          <w:tcPr>
            <w:tcW w:w="6236" w:type="dxa"/>
            <w:gridSpan w:val="3"/>
            <w:shd w:val="clear" w:color="auto" w:fill="auto"/>
            <w:vAlign w:val="center"/>
          </w:tcPr>
          <w:p w14:paraId="664F6988" w14:textId="77777777" w:rsidR="00061670" w:rsidRPr="00EB0DA4" w:rsidRDefault="00061670" w:rsidP="00326F1B">
            <w:pPr>
              <w:rPr>
                <w:rFonts w:ascii="Arial" w:hAnsi="Arial" w:cs="Arial"/>
              </w:rPr>
            </w:pPr>
          </w:p>
        </w:tc>
      </w:tr>
      <w:tr w:rsidR="000F2D76" w:rsidRPr="00EB0DA4" w14:paraId="355B3B07" w14:textId="77777777" w:rsidTr="00E65D7E">
        <w:trPr>
          <w:trHeight w:val="259"/>
          <w:jc w:val="center"/>
        </w:trPr>
        <w:tc>
          <w:tcPr>
            <w:tcW w:w="3114" w:type="dxa"/>
            <w:gridSpan w:val="3"/>
            <w:shd w:val="clear" w:color="auto" w:fill="auto"/>
            <w:vAlign w:val="center"/>
          </w:tcPr>
          <w:p w14:paraId="3671E161" w14:textId="77777777" w:rsidR="000F2D76" w:rsidRPr="00EB0DA4" w:rsidRDefault="00AC6AC2" w:rsidP="008F0EAD">
            <w:pPr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 xml:space="preserve">Which medical or </w:t>
            </w:r>
            <w:r w:rsidRPr="00EB0DA4">
              <w:rPr>
                <w:rFonts w:ascii="Arial" w:hAnsi="Arial" w:cs="Arial"/>
                <w:lang w:val="en-NZ"/>
              </w:rPr>
              <w:t>paediatric</w:t>
            </w:r>
            <w:r w:rsidR="008F0EAD" w:rsidRPr="00EB0DA4">
              <w:rPr>
                <w:rFonts w:ascii="Arial" w:hAnsi="Arial" w:cs="Arial"/>
              </w:rPr>
              <w:t xml:space="preserve"> specialty/</w:t>
            </w:r>
            <w:proofErr w:type="spellStart"/>
            <w:r w:rsidR="008F0EAD" w:rsidRPr="00EB0DA4">
              <w:rPr>
                <w:rFonts w:ascii="Arial" w:hAnsi="Arial" w:cs="Arial"/>
              </w:rPr>
              <w:t>ies</w:t>
            </w:r>
            <w:proofErr w:type="spellEnd"/>
            <w:r w:rsidR="008F0EAD" w:rsidRPr="00EB0DA4">
              <w:rPr>
                <w:rFonts w:ascii="Arial" w:hAnsi="Arial" w:cs="Arial"/>
              </w:rPr>
              <w:t xml:space="preserve"> </w:t>
            </w:r>
            <w:r w:rsidRPr="00EB0DA4">
              <w:rPr>
                <w:rFonts w:ascii="Arial" w:hAnsi="Arial" w:cs="Arial"/>
              </w:rPr>
              <w:t>do you practice?</w:t>
            </w:r>
          </w:p>
        </w:tc>
        <w:tc>
          <w:tcPr>
            <w:tcW w:w="6236" w:type="dxa"/>
            <w:gridSpan w:val="3"/>
            <w:shd w:val="clear" w:color="auto" w:fill="auto"/>
            <w:vAlign w:val="center"/>
          </w:tcPr>
          <w:p w14:paraId="49E01A3C" w14:textId="77777777" w:rsidR="000F2D76" w:rsidRPr="00EB0DA4" w:rsidRDefault="000F2D76" w:rsidP="00326F1B">
            <w:pPr>
              <w:rPr>
                <w:rFonts w:ascii="Arial" w:hAnsi="Arial" w:cs="Arial"/>
              </w:rPr>
            </w:pPr>
          </w:p>
        </w:tc>
      </w:tr>
      <w:tr w:rsidR="00DE0950" w:rsidRPr="00EB0DA4" w14:paraId="3F9CDCB6" w14:textId="77777777" w:rsidTr="00E65D7E">
        <w:trPr>
          <w:trHeight w:val="259"/>
          <w:jc w:val="center"/>
        </w:trPr>
        <w:tc>
          <w:tcPr>
            <w:tcW w:w="3114" w:type="dxa"/>
            <w:gridSpan w:val="3"/>
            <w:shd w:val="clear" w:color="auto" w:fill="auto"/>
            <w:vAlign w:val="center"/>
          </w:tcPr>
          <w:p w14:paraId="1D1224E2" w14:textId="77777777" w:rsidR="00DE0950" w:rsidRPr="00EB0DA4" w:rsidRDefault="00DE0950" w:rsidP="006C1A7B">
            <w:pPr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>In which medical specialty/</w:t>
            </w:r>
            <w:proofErr w:type="spellStart"/>
            <w:r w:rsidRPr="00EB0DA4">
              <w:rPr>
                <w:rFonts w:ascii="Arial" w:hAnsi="Arial" w:cs="Arial"/>
              </w:rPr>
              <w:t>ies</w:t>
            </w:r>
            <w:proofErr w:type="spellEnd"/>
            <w:r w:rsidRPr="00EB0DA4">
              <w:rPr>
                <w:rFonts w:ascii="Arial" w:hAnsi="Arial" w:cs="Arial"/>
              </w:rPr>
              <w:t xml:space="preserve"> do you hold postgraduate qualifications?</w:t>
            </w:r>
          </w:p>
        </w:tc>
        <w:tc>
          <w:tcPr>
            <w:tcW w:w="6236" w:type="dxa"/>
            <w:gridSpan w:val="3"/>
            <w:shd w:val="clear" w:color="auto" w:fill="auto"/>
            <w:vAlign w:val="center"/>
          </w:tcPr>
          <w:p w14:paraId="5C1DC592" w14:textId="77777777" w:rsidR="00DE0950" w:rsidRPr="00EB0DA4" w:rsidRDefault="00DE0950" w:rsidP="006C1A7B">
            <w:pPr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>Qualification title:</w:t>
            </w:r>
          </w:p>
          <w:p w14:paraId="7D315936" w14:textId="77777777" w:rsidR="00DE0950" w:rsidRPr="00EB0DA4" w:rsidRDefault="00DE0950" w:rsidP="006C1A7B">
            <w:pPr>
              <w:rPr>
                <w:rFonts w:ascii="Arial" w:hAnsi="Arial" w:cs="Arial"/>
              </w:rPr>
            </w:pPr>
          </w:p>
          <w:p w14:paraId="69387163" w14:textId="77777777" w:rsidR="00DE0950" w:rsidRPr="00EB0DA4" w:rsidRDefault="00DE0950" w:rsidP="006C1A7B">
            <w:pPr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>Year conferred:</w:t>
            </w:r>
          </w:p>
          <w:p w14:paraId="3562DE13" w14:textId="77777777" w:rsidR="00DE0950" w:rsidRPr="00EB0DA4" w:rsidRDefault="00DE0950" w:rsidP="006C1A7B">
            <w:pPr>
              <w:rPr>
                <w:rFonts w:ascii="Arial" w:hAnsi="Arial" w:cs="Arial"/>
              </w:rPr>
            </w:pPr>
          </w:p>
          <w:p w14:paraId="2CEE4317" w14:textId="77777777" w:rsidR="00DE0950" w:rsidRPr="00EB0DA4" w:rsidRDefault="00DE0950" w:rsidP="006C1A7B">
            <w:pPr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>University/institution:</w:t>
            </w:r>
          </w:p>
          <w:p w14:paraId="4B908812" w14:textId="77777777" w:rsidR="00DE0950" w:rsidRPr="00EB0DA4" w:rsidRDefault="00DE0950" w:rsidP="006C1A7B">
            <w:pPr>
              <w:rPr>
                <w:rFonts w:ascii="Arial" w:hAnsi="Arial" w:cs="Arial"/>
              </w:rPr>
            </w:pPr>
          </w:p>
          <w:p w14:paraId="02C0F5A8" w14:textId="77777777" w:rsidR="00DE0950" w:rsidRPr="00EB0DA4" w:rsidRDefault="00DE0950" w:rsidP="006C1A7B">
            <w:pPr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>(repeat as needed)</w:t>
            </w:r>
          </w:p>
        </w:tc>
      </w:tr>
      <w:tr w:rsidR="000D2BC0" w:rsidRPr="00EB0DA4" w14:paraId="2BD7F4D2" w14:textId="77777777" w:rsidTr="00E65D7E">
        <w:trPr>
          <w:trHeight w:val="259"/>
          <w:jc w:val="center"/>
        </w:trPr>
        <w:tc>
          <w:tcPr>
            <w:tcW w:w="3114" w:type="dxa"/>
            <w:gridSpan w:val="3"/>
            <w:shd w:val="clear" w:color="auto" w:fill="auto"/>
            <w:vAlign w:val="center"/>
          </w:tcPr>
          <w:p w14:paraId="214CA882" w14:textId="77777777" w:rsidR="000D2BC0" w:rsidRDefault="000D2BC0" w:rsidP="00326F1B">
            <w:pPr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 xml:space="preserve">In preparation for an application for Fellowship do you give permission for MCNZ to pass your supervision reports to RACP? </w:t>
            </w:r>
          </w:p>
          <w:p w14:paraId="07F43D1C" w14:textId="33F6E219" w:rsidR="00EB0DA4" w:rsidRPr="00EB0DA4" w:rsidRDefault="00EB0DA4" w:rsidP="00326F1B">
            <w:pPr>
              <w:rPr>
                <w:rFonts w:ascii="Arial" w:hAnsi="Arial" w:cs="Arial"/>
              </w:rPr>
            </w:pPr>
          </w:p>
        </w:tc>
        <w:tc>
          <w:tcPr>
            <w:tcW w:w="1545" w:type="dxa"/>
            <w:gridSpan w:val="2"/>
            <w:shd w:val="clear" w:color="auto" w:fill="auto"/>
            <w:vAlign w:val="center"/>
          </w:tcPr>
          <w:p w14:paraId="3FD90C2D" w14:textId="77777777" w:rsidR="000D2BC0" w:rsidRPr="00EB0DA4" w:rsidRDefault="00D73CB9" w:rsidP="00F713CE">
            <w:pPr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>Yes/No</w:t>
            </w:r>
          </w:p>
        </w:tc>
        <w:tc>
          <w:tcPr>
            <w:tcW w:w="4691" w:type="dxa"/>
            <w:shd w:val="clear" w:color="auto" w:fill="auto"/>
            <w:vAlign w:val="center"/>
          </w:tcPr>
          <w:p w14:paraId="04B4EC40" w14:textId="77777777" w:rsidR="000D2BC0" w:rsidRPr="00EB0DA4" w:rsidRDefault="000D2BC0" w:rsidP="00326F1B">
            <w:pPr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>Signature:</w:t>
            </w:r>
          </w:p>
        </w:tc>
      </w:tr>
      <w:tr w:rsidR="000F2D76" w:rsidRPr="00EB0DA4" w14:paraId="25B5CCC6" w14:textId="77777777" w:rsidTr="00E65D7E">
        <w:trPr>
          <w:trHeight w:val="459"/>
          <w:jc w:val="center"/>
        </w:trPr>
        <w:tc>
          <w:tcPr>
            <w:tcW w:w="3114" w:type="dxa"/>
            <w:gridSpan w:val="3"/>
            <w:shd w:val="clear" w:color="auto" w:fill="auto"/>
            <w:vAlign w:val="center"/>
          </w:tcPr>
          <w:p w14:paraId="54FDC55E" w14:textId="77777777" w:rsidR="000F2D76" w:rsidRDefault="00CF57D9" w:rsidP="007D66A6">
            <w:pPr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 xml:space="preserve">Where do you intend to practice in New Zealand? </w:t>
            </w:r>
            <w:r w:rsidR="00DE5E8D" w:rsidRPr="00EB0DA4">
              <w:rPr>
                <w:rFonts w:ascii="Arial" w:hAnsi="Arial" w:cs="Arial"/>
                <w:i/>
                <w:sz w:val="12"/>
                <w:szCs w:val="12"/>
              </w:rPr>
              <w:t>If yes d</w:t>
            </w:r>
            <w:r w:rsidRPr="00EB0DA4">
              <w:rPr>
                <w:rFonts w:ascii="Arial" w:hAnsi="Arial" w:cs="Arial"/>
                <w:i/>
                <w:sz w:val="12"/>
                <w:szCs w:val="12"/>
              </w:rPr>
              <w:t>escribe location and type and size of institution</w:t>
            </w:r>
            <w:r w:rsidR="000F2D76" w:rsidRPr="00EB0DA4">
              <w:rPr>
                <w:rFonts w:ascii="Arial" w:hAnsi="Arial" w:cs="Arial"/>
              </w:rPr>
              <w:t xml:space="preserve"> </w:t>
            </w:r>
          </w:p>
          <w:p w14:paraId="16D7DE27" w14:textId="14E94B63" w:rsidR="00EB0DA4" w:rsidRPr="00EB0DA4" w:rsidRDefault="00EB0DA4" w:rsidP="007D66A6">
            <w:pPr>
              <w:rPr>
                <w:rFonts w:ascii="Arial" w:hAnsi="Arial" w:cs="Arial"/>
              </w:rPr>
            </w:pPr>
          </w:p>
        </w:tc>
        <w:tc>
          <w:tcPr>
            <w:tcW w:w="6236" w:type="dxa"/>
            <w:gridSpan w:val="3"/>
            <w:shd w:val="clear" w:color="auto" w:fill="auto"/>
            <w:vAlign w:val="center"/>
          </w:tcPr>
          <w:p w14:paraId="72724B0B" w14:textId="77777777" w:rsidR="000F2D76" w:rsidRPr="00EB0DA4" w:rsidRDefault="000F2D76" w:rsidP="007D66A6">
            <w:pPr>
              <w:rPr>
                <w:rFonts w:ascii="Arial" w:hAnsi="Arial" w:cs="Arial"/>
              </w:rPr>
            </w:pPr>
          </w:p>
        </w:tc>
      </w:tr>
      <w:tr w:rsidR="00D70961" w:rsidRPr="00EB0DA4" w14:paraId="4E41306E" w14:textId="77777777" w:rsidTr="00E65D7E">
        <w:trPr>
          <w:trHeight w:val="288"/>
          <w:jc w:val="center"/>
        </w:trPr>
        <w:tc>
          <w:tcPr>
            <w:tcW w:w="9350" w:type="dxa"/>
            <w:gridSpan w:val="6"/>
            <w:tcBorders>
              <w:bottom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4A7D916F" w14:textId="77777777" w:rsidR="00D70961" w:rsidRPr="00EB0DA4" w:rsidRDefault="00CF57D9" w:rsidP="00EB0DA4">
            <w:pPr>
              <w:pStyle w:val="Heading1"/>
              <w:rPr>
                <w:rFonts w:ascii="Arial" w:hAnsi="Arial" w:cs="Arial"/>
                <w:bCs/>
                <w:caps w:val="0"/>
                <w:color w:val="17365D"/>
                <w:szCs w:val="22"/>
                <w:lang w:val="en-AU"/>
              </w:rPr>
            </w:pPr>
            <w:r w:rsidRPr="00EB0DA4">
              <w:rPr>
                <w:rFonts w:ascii="Arial" w:hAnsi="Arial" w:cs="Arial"/>
                <w:bCs/>
                <w:caps w:val="0"/>
                <w:color w:val="17365D"/>
                <w:szCs w:val="22"/>
                <w:lang w:val="en-AU"/>
              </w:rPr>
              <w:t>Medical experience before entering training programme</w:t>
            </w:r>
          </w:p>
        </w:tc>
      </w:tr>
      <w:tr w:rsidR="000F2D76" w:rsidRPr="00EB0DA4" w14:paraId="6B243D16" w14:textId="77777777" w:rsidTr="00E65D7E">
        <w:trPr>
          <w:trHeight w:val="288"/>
          <w:jc w:val="center"/>
        </w:trPr>
        <w:tc>
          <w:tcPr>
            <w:tcW w:w="3114" w:type="dxa"/>
            <w:gridSpan w:val="3"/>
            <w:shd w:val="clear" w:color="auto" w:fill="auto"/>
            <w:vAlign w:val="center"/>
          </w:tcPr>
          <w:p w14:paraId="6E07EBD2" w14:textId="77777777" w:rsidR="000F2D76" w:rsidRDefault="00E63BA9" w:rsidP="00900547">
            <w:pPr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>Please provide details of medical experience after qualifying from Medical School and prior to entry into training.</w:t>
            </w:r>
          </w:p>
          <w:p w14:paraId="35EBD563" w14:textId="3DA4957F" w:rsidR="00EB0DA4" w:rsidRPr="00EB0DA4" w:rsidRDefault="00EB0DA4" w:rsidP="00900547">
            <w:pPr>
              <w:rPr>
                <w:rFonts w:ascii="Arial" w:hAnsi="Arial" w:cs="Arial"/>
              </w:rPr>
            </w:pPr>
          </w:p>
        </w:tc>
        <w:tc>
          <w:tcPr>
            <w:tcW w:w="6236" w:type="dxa"/>
            <w:gridSpan w:val="3"/>
            <w:shd w:val="clear" w:color="auto" w:fill="auto"/>
            <w:vAlign w:val="center"/>
          </w:tcPr>
          <w:p w14:paraId="3366003F" w14:textId="77777777" w:rsidR="000F2D76" w:rsidRPr="00EB0DA4" w:rsidRDefault="000F2D76" w:rsidP="000F2D76">
            <w:pPr>
              <w:rPr>
                <w:rFonts w:ascii="Arial" w:hAnsi="Arial" w:cs="Arial"/>
              </w:rPr>
            </w:pPr>
          </w:p>
        </w:tc>
      </w:tr>
      <w:tr w:rsidR="000077BD" w:rsidRPr="00EB0DA4" w14:paraId="3D3542D0" w14:textId="77777777" w:rsidTr="00E65D7E">
        <w:trPr>
          <w:trHeight w:val="288"/>
          <w:jc w:val="center"/>
        </w:trPr>
        <w:tc>
          <w:tcPr>
            <w:tcW w:w="9350" w:type="dxa"/>
            <w:gridSpan w:val="6"/>
            <w:shd w:val="clear" w:color="auto" w:fill="D9D9D9" w:themeFill="background1" w:themeFillShade="D9"/>
            <w:vAlign w:val="center"/>
          </w:tcPr>
          <w:p w14:paraId="68486AC7" w14:textId="061A6515" w:rsidR="000077BD" w:rsidRPr="00EB0DA4" w:rsidRDefault="00EB0DA4" w:rsidP="00EB0DA4">
            <w:pPr>
              <w:pStyle w:val="Heading1"/>
              <w:rPr>
                <w:rFonts w:ascii="Arial" w:hAnsi="Arial" w:cs="Arial"/>
                <w:bCs/>
                <w:caps w:val="0"/>
                <w:color w:val="17365D"/>
                <w:szCs w:val="22"/>
                <w:lang w:val="en-AU"/>
              </w:rPr>
            </w:pPr>
            <w:r>
              <w:rPr>
                <w:rFonts w:ascii="Arial" w:hAnsi="Arial" w:cs="Arial"/>
                <w:bCs/>
                <w:caps w:val="0"/>
                <w:color w:val="17365D"/>
                <w:szCs w:val="22"/>
                <w:lang w:val="en-AU"/>
              </w:rPr>
              <w:t>B</w:t>
            </w:r>
            <w:r w:rsidR="00572FA0" w:rsidRPr="00EB0DA4">
              <w:rPr>
                <w:rFonts w:ascii="Arial" w:hAnsi="Arial" w:cs="Arial"/>
                <w:bCs/>
                <w:caps w:val="0"/>
                <w:color w:val="17365D"/>
                <w:szCs w:val="22"/>
                <w:lang w:val="en-AU"/>
              </w:rPr>
              <w:t>asic Training</w:t>
            </w:r>
          </w:p>
        </w:tc>
      </w:tr>
      <w:tr w:rsidR="00CF57D9" w:rsidRPr="00EB0DA4" w14:paraId="28F6D84D" w14:textId="77777777" w:rsidTr="00E65D7E">
        <w:trPr>
          <w:trHeight w:val="259"/>
          <w:jc w:val="center"/>
        </w:trPr>
        <w:tc>
          <w:tcPr>
            <w:tcW w:w="3114" w:type="dxa"/>
            <w:gridSpan w:val="3"/>
            <w:shd w:val="clear" w:color="auto" w:fill="auto"/>
            <w:vAlign w:val="center"/>
          </w:tcPr>
          <w:p w14:paraId="5AF599DE" w14:textId="77777777" w:rsidR="00EB0DA4" w:rsidRDefault="00CF57D9" w:rsidP="00E65D7E">
            <w:pPr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 xml:space="preserve">Did you complete a period of basic training </w:t>
            </w:r>
            <w:r w:rsidR="00983FD2" w:rsidRPr="00EB0DA4">
              <w:rPr>
                <w:rFonts w:ascii="Arial" w:hAnsi="Arial" w:cs="Arial"/>
              </w:rPr>
              <w:t xml:space="preserve">in general medicine or general </w:t>
            </w:r>
            <w:r w:rsidR="00961DFE" w:rsidRPr="00EB0DA4">
              <w:rPr>
                <w:rFonts w:ascii="Arial" w:hAnsi="Arial" w:cs="Arial"/>
                <w:lang w:val="en-NZ"/>
              </w:rPr>
              <w:t>paediatrics</w:t>
            </w:r>
            <w:r w:rsidRPr="00EB0DA4">
              <w:rPr>
                <w:rFonts w:ascii="Arial" w:hAnsi="Arial" w:cs="Arial"/>
              </w:rPr>
              <w:t xml:space="preserve">? </w:t>
            </w:r>
          </w:p>
          <w:p w14:paraId="20ED0965" w14:textId="4F99D10C" w:rsidR="00E65D7E" w:rsidRPr="00E65D7E" w:rsidRDefault="00E65D7E" w:rsidP="00E65D7E">
            <w:pPr>
              <w:rPr>
                <w:rFonts w:ascii="Arial" w:hAnsi="Arial" w:cs="Arial"/>
              </w:rPr>
            </w:pPr>
          </w:p>
        </w:tc>
        <w:tc>
          <w:tcPr>
            <w:tcW w:w="6236" w:type="dxa"/>
            <w:gridSpan w:val="3"/>
            <w:shd w:val="clear" w:color="auto" w:fill="auto"/>
            <w:vAlign w:val="center"/>
          </w:tcPr>
          <w:p w14:paraId="2E15BD46" w14:textId="77777777" w:rsidR="00CF57D9" w:rsidRDefault="00696D91" w:rsidP="00326F1B">
            <w:pPr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>Yes/No</w:t>
            </w:r>
          </w:p>
          <w:p w14:paraId="254D48D0" w14:textId="77777777" w:rsidR="00E65D7E" w:rsidRDefault="00E65D7E" w:rsidP="00326F1B">
            <w:pPr>
              <w:rPr>
                <w:rFonts w:ascii="Arial" w:hAnsi="Arial" w:cs="Arial"/>
              </w:rPr>
            </w:pPr>
          </w:p>
          <w:p w14:paraId="408E2A3A" w14:textId="48709D7D" w:rsidR="00E65D7E" w:rsidRPr="00EB0DA4" w:rsidRDefault="00E65D7E" w:rsidP="00326F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If Yes, complete the following sections.</w:t>
            </w:r>
          </w:p>
        </w:tc>
      </w:tr>
      <w:tr w:rsidR="00E63170" w:rsidRPr="00EB0DA4" w14:paraId="386FE2F9" w14:textId="77777777" w:rsidTr="00E65D7E">
        <w:trPr>
          <w:trHeight w:val="390"/>
          <w:jc w:val="center"/>
        </w:trPr>
        <w:tc>
          <w:tcPr>
            <w:tcW w:w="3114" w:type="dxa"/>
            <w:gridSpan w:val="3"/>
            <w:shd w:val="clear" w:color="auto" w:fill="auto"/>
            <w:vAlign w:val="center"/>
          </w:tcPr>
          <w:p w14:paraId="0BCCB34A" w14:textId="77777777" w:rsidR="00E63170" w:rsidRDefault="00E63170" w:rsidP="00572FA0">
            <w:pPr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>Start and end dates:</w:t>
            </w:r>
          </w:p>
          <w:p w14:paraId="20D4C4A9" w14:textId="34005514" w:rsidR="00EB0DA4" w:rsidRPr="00EB0DA4" w:rsidRDefault="00EB0DA4" w:rsidP="00572FA0">
            <w:pPr>
              <w:rPr>
                <w:rFonts w:ascii="Arial" w:hAnsi="Arial" w:cs="Arial"/>
              </w:rPr>
            </w:pPr>
          </w:p>
        </w:tc>
        <w:tc>
          <w:tcPr>
            <w:tcW w:w="6236" w:type="dxa"/>
            <w:gridSpan w:val="3"/>
            <w:shd w:val="clear" w:color="auto" w:fill="auto"/>
            <w:vAlign w:val="center"/>
          </w:tcPr>
          <w:p w14:paraId="1D895433" w14:textId="77777777" w:rsidR="00E63170" w:rsidRPr="00EB0DA4" w:rsidRDefault="00E63170" w:rsidP="00572FA0">
            <w:pPr>
              <w:rPr>
                <w:rFonts w:ascii="Arial" w:hAnsi="Arial" w:cs="Arial"/>
              </w:rPr>
            </w:pPr>
          </w:p>
        </w:tc>
      </w:tr>
      <w:tr w:rsidR="00392427" w:rsidRPr="00EB0DA4" w14:paraId="67C9727A" w14:textId="77777777" w:rsidTr="00E65D7E">
        <w:trPr>
          <w:trHeight w:val="390"/>
          <w:jc w:val="center"/>
        </w:trPr>
        <w:tc>
          <w:tcPr>
            <w:tcW w:w="3114" w:type="dxa"/>
            <w:gridSpan w:val="3"/>
            <w:shd w:val="clear" w:color="auto" w:fill="auto"/>
            <w:vAlign w:val="center"/>
          </w:tcPr>
          <w:p w14:paraId="6D15F705" w14:textId="77777777" w:rsidR="00392427" w:rsidRDefault="00392427" w:rsidP="00572FA0">
            <w:pPr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>What was the duration of the training?</w:t>
            </w:r>
          </w:p>
          <w:p w14:paraId="37633802" w14:textId="4706DB40" w:rsidR="00EB0DA4" w:rsidRPr="00EB0DA4" w:rsidRDefault="00EB0DA4" w:rsidP="00572FA0">
            <w:pPr>
              <w:rPr>
                <w:rFonts w:ascii="Arial" w:hAnsi="Arial" w:cs="Arial"/>
              </w:rPr>
            </w:pPr>
          </w:p>
        </w:tc>
        <w:tc>
          <w:tcPr>
            <w:tcW w:w="6236" w:type="dxa"/>
            <w:gridSpan w:val="3"/>
            <w:shd w:val="clear" w:color="auto" w:fill="auto"/>
            <w:vAlign w:val="center"/>
          </w:tcPr>
          <w:p w14:paraId="74687E7D" w14:textId="77777777" w:rsidR="00392427" w:rsidRPr="00EB0DA4" w:rsidRDefault="00392427" w:rsidP="00572FA0">
            <w:pPr>
              <w:rPr>
                <w:rFonts w:ascii="Arial" w:hAnsi="Arial" w:cs="Arial"/>
              </w:rPr>
            </w:pPr>
          </w:p>
        </w:tc>
      </w:tr>
      <w:tr w:rsidR="00D1197C" w:rsidRPr="00EB0DA4" w14:paraId="4ED58C99" w14:textId="77777777" w:rsidTr="00E65D7E">
        <w:trPr>
          <w:trHeight w:val="390"/>
          <w:jc w:val="center"/>
        </w:trPr>
        <w:tc>
          <w:tcPr>
            <w:tcW w:w="3114" w:type="dxa"/>
            <w:gridSpan w:val="3"/>
            <w:shd w:val="clear" w:color="auto" w:fill="auto"/>
            <w:vAlign w:val="center"/>
          </w:tcPr>
          <w:p w14:paraId="5489D5A4" w14:textId="77777777" w:rsidR="00EB0DA4" w:rsidRDefault="00D1197C" w:rsidP="00E65D7E">
            <w:pPr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 xml:space="preserve">Was there an entry requirement for this training? </w:t>
            </w:r>
          </w:p>
          <w:p w14:paraId="36398FE8" w14:textId="36D99730" w:rsidR="00E65D7E" w:rsidRPr="00E65D7E" w:rsidRDefault="00E65D7E" w:rsidP="00E65D7E">
            <w:pPr>
              <w:rPr>
                <w:rFonts w:ascii="Arial" w:hAnsi="Arial" w:cs="Arial"/>
              </w:rPr>
            </w:pPr>
          </w:p>
        </w:tc>
        <w:tc>
          <w:tcPr>
            <w:tcW w:w="6236" w:type="dxa"/>
            <w:gridSpan w:val="3"/>
            <w:shd w:val="clear" w:color="auto" w:fill="auto"/>
            <w:vAlign w:val="center"/>
          </w:tcPr>
          <w:p w14:paraId="59528C19" w14:textId="096286EA" w:rsidR="00D1197C" w:rsidRPr="00EB0DA4" w:rsidRDefault="00E65D7E" w:rsidP="00572F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Yes/No and provide details</w:t>
            </w:r>
          </w:p>
        </w:tc>
      </w:tr>
      <w:tr w:rsidR="00572FA0" w:rsidRPr="00EB0DA4" w14:paraId="40B06FD8" w14:textId="77777777" w:rsidTr="00E65D7E">
        <w:trPr>
          <w:trHeight w:val="390"/>
          <w:jc w:val="center"/>
        </w:trPr>
        <w:tc>
          <w:tcPr>
            <w:tcW w:w="3114" w:type="dxa"/>
            <w:gridSpan w:val="3"/>
            <w:shd w:val="clear" w:color="auto" w:fill="auto"/>
            <w:vAlign w:val="center"/>
          </w:tcPr>
          <w:p w14:paraId="717FAA89" w14:textId="77777777" w:rsidR="00572FA0" w:rsidRPr="00EB0DA4" w:rsidRDefault="00CF57D9" w:rsidP="00572FA0">
            <w:pPr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>Country/</w:t>
            </w:r>
            <w:proofErr w:type="spellStart"/>
            <w:r w:rsidRPr="00EB0DA4">
              <w:rPr>
                <w:rFonts w:ascii="Arial" w:hAnsi="Arial" w:cs="Arial"/>
              </w:rPr>
              <w:t>ies</w:t>
            </w:r>
            <w:proofErr w:type="spellEnd"/>
            <w:r w:rsidRPr="00EB0DA4">
              <w:rPr>
                <w:rFonts w:ascii="Arial" w:hAnsi="Arial" w:cs="Arial"/>
              </w:rPr>
              <w:t xml:space="preserve"> of training:</w:t>
            </w:r>
          </w:p>
          <w:p w14:paraId="49BE4B9F" w14:textId="77777777" w:rsidR="00572FA0" w:rsidRPr="00EB0DA4" w:rsidRDefault="00572FA0" w:rsidP="00572FA0">
            <w:pPr>
              <w:rPr>
                <w:rFonts w:ascii="Arial" w:hAnsi="Arial" w:cs="Arial"/>
              </w:rPr>
            </w:pPr>
          </w:p>
        </w:tc>
        <w:tc>
          <w:tcPr>
            <w:tcW w:w="6236" w:type="dxa"/>
            <w:gridSpan w:val="3"/>
            <w:shd w:val="clear" w:color="auto" w:fill="auto"/>
            <w:vAlign w:val="center"/>
          </w:tcPr>
          <w:p w14:paraId="2467E45C" w14:textId="77777777" w:rsidR="00572FA0" w:rsidRPr="00EB0DA4" w:rsidRDefault="00572FA0" w:rsidP="00572FA0">
            <w:pPr>
              <w:rPr>
                <w:rFonts w:ascii="Arial" w:hAnsi="Arial" w:cs="Arial"/>
              </w:rPr>
            </w:pPr>
          </w:p>
        </w:tc>
      </w:tr>
      <w:tr w:rsidR="00572FA0" w:rsidRPr="00EB0DA4" w14:paraId="2081E3D6" w14:textId="77777777" w:rsidTr="00E65D7E">
        <w:trPr>
          <w:trHeight w:val="390"/>
          <w:jc w:val="center"/>
        </w:trPr>
        <w:tc>
          <w:tcPr>
            <w:tcW w:w="3114" w:type="dxa"/>
            <w:gridSpan w:val="3"/>
            <w:shd w:val="clear" w:color="auto" w:fill="auto"/>
            <w:vAlign w:val="center"/>
          </w:tcPr>
          <w:p w14:paraId="54619398" w14:textId="77777777" w:rsidR="00572FA0" w:rsidRDefault="00572FA0" w:rsidP="00572FA0">
            <w:pPr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>Hospital/s Institution/s</w:t>
            </w:r>
            <w:r w:rsidR="00CF57D9" w:rsidRPr="00EB0DA4">
              <w:rPr>
                <w:rFonts w:ascii="Arial" w:hAnsi="Arial" w:cs="Arial"/>
              </w:rPr>
              <w:t>:</w:t>
            </w:r>
          </w:p>
          <w:p w14:paraId="4BBF83D1" w14:textId="24FE8C85" w:rsidR="00EB0DA4" w:rsidRPr="00EB0DA4" w:rsidRDefault="00EB0DA4" w:rsidP="00572FA0">
            <w:pPr>
              <w:rPr>
                <w:rFonts w:ascii="Arial" w:hAnsi="Arial" w:cs="Arial"/>
              </w:rPr>
            </w:pPr>
          </w:p>
        </w:tc>
        <w:tc>
          <w:tcPr>
            <w:tcW w:w="6236" w:type="dxa"/>
            <w:gridSpan w:val="3"/>
            <w:shd w:val="clear" w:color="auto" w:fill="auto"/>
            <w:vAlign w:val="center"/>
          </w:tcPr>
          <w:p w14:paraId="0D30B44F" w14:textId="77777777" w:rsidR="00572FA0" w:rsidRPr="00EB0DA4" w:rsidRDefault="00572FA0" w:rsidP="00572FA0">
            <w:pPr>
              <w:rPr>
                <w:rFonts w:ascii="Arial" w:hAnsi="Arial" w:cs="Arial"/>
              </w:rPr>
            </w:pPr>
          </w:p>
        </w:tc>
      </w:tr>
      <w:tr w:rsidR="00572FA0" w:rsidRPr="00EB0DA4" w14:paraId="72A7C3A9" w14:textId="77777777" w:rsidTr="00E65D7E">
        <w:trPr>
          <w:trHeight w:val="390"/>
          <w:jc w:val="center"/>
        </w:trPr>
        <w:tc>
          <w:tcPr>
            <w:tcW w:w="3114" w:type="dxa"/>
            <w:gridSpan w:val="3"/>
            <w:shd w:val="clear" w:color="auto" w:fill="auto"/>
            <w:vAlign w:val="center"/>
          </w:tcPr>
          <w:p w14:paraId="320E57DE" w14:textId="77777777" w:rsidR="00572FA0" w:rsidRPr="00EB0DA4" w:rsidRDefault="00572FA0" w:rsidP="0056633A">
            <w:pPr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>Position title/s</w:t>
            </w:r>
            <w:r w:rsidR="00CF57D9" w:rsidRPr="00EB0DA4">
              <w:rPr>
                <w:rFonts w:ascii="Arial" w:hAnsi="Arial" w:cs="Arial"/>
              </w:rPr>
              <w:t>:</w:t>
            </w:r>
          </w:p>
          <w:p w14:paraId="6B4DB24B" w14:textId="77777777" w:rsidR="00572FA0" w:rsidRPr="00EB0DA4" w:rsidRDefault="00572FA0" w:rsidP="0056633A">
            <w:pPr>
              <w:rPr>
                <w:rFonts w:ascii="Arial" w:hAnsi="Arial" w:cs="Arial"/>
              </w:rPr>
            </w:pPr>
          </w:p>
        </w:tc>
        <w:tc>
          <w:tcPr>
            <w:tcW w:w="6236" w:type="dxa"/>
            <w:gridSpan w:val="3"/>
            <w:shd w:val="clear" w:color="auto" w:fill="auto"/>
            <w:vAlign w:val="center"/>
          </w:tcPr>
          <w:p w14:paraId="1EBDCE80" w14:textId="77777777" w:rsidR="00572FA0" w:rsidRPr="00EB0DA4" w:rsidRDefault="00572FA0" w:rsidP="0056633A">
            <w:pPr>
              <w:rPr>
                <w:rFonts w:ascii="Arial" w:hAnsi="Arial" w:cs="Arial"/>
              </w:rPr>
            </w:pPr>
          </w:p>
        </w:tc>
      </w:tr>
      <w:tr w:rsidR="00572FA0" w:rsidRPr="00EB0DA4" w14:paraId="78C3C2DA" w14:textId="77777777" w:rsidTr="00E65D7E">
        <w:trPr>
          <w:trHeight w:val="153"/>
          <w:jc w:val="center"/>
        </w:trPr>
        <w:tc>
          <w:tcPr>
            <w:tcW w:w="3114" w:type="dxa"/>
            <w:gridSpan w:val="3"/>
            <w:shd w:val="clear" w:color="auto" w:fill="auto"/>
            <w:vAlign w:val="center"/>
          </w:tcPr>
          <w:p w14:paraId="3BBE8E72" w14:textId="77777777" w:rsidR="00572FA0" w:rsidRDefault="00572FA0" w:rsidP="0056633A">
            <w:pPr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>Name of formal training program</w:t>
            </w:r>
            <w:r w:rsidR="00CF57D9" w:rsidRPr="00EB0DA4">
              <w:rPr>
                <w:rFonts w:ascii="Arial" w:hAnsi="Arial" w:cs="Arial"/>
              </w:rPr>
              <w:t>:</w:t>
            </w:r>
          </w:p>
          <w:p w14:paraId="29C93A7A" w14:textId="77777777" w:rsidR="00EB0DA4" w:rsidRDefault="00EB0DA4" w:rsidP="0056633A">
            <w:pPr>
              <w:rPr>
                <w:rFonts w:ascii="Arial" w:hAnsi="Arial" w:cs="Arial"/>
              </w:rPr>
            </w:pPr>
          </w:p>
          <w:p w14:paraId="290A2F52" w14:textId="23DE7F60" w:rsidR="00E65D7E" w:rsidRPr="00EB0DA4" w:rsidRDefault="00E65D7E" w:rsidP="0056633A">
            <w:pPr>
              <w:rPr>
                <w:rFonts w:ascii="Arial" w:hAnsi="Arial" w:cs="Arial"/>
              </w:rPr>
            </w:pPr>
          </w:p>
        </w:tc>
        <w:tc>
          <w:tcPr>
            <w:tcW w:w="6236" w:type="dxa"/>
            <w:gridSpan w:val="3"/>
            <w:shd w:val="clear" w:color="auto" w:fill="auto"/>
            <w:vAlign w:val="center"/>
          </w:tcPr>
          <w:p w14:paraId="06C61943" w14:textId="77777777" w:rsidR="00572FA0" w:rsidRPr="00EB0DA4" w:rsidRDefault="00572FA0" w:rsidP="0056633A">
            <w:pPr>
              <w:rPr>
                <w:rFonts w:ascii="Arial" w:hAnsi="Arial" w:cs="Arial"/>
              </w:rPr>
            </w:pPr>
          </w:p>
        </w:tc>
      </w:tr>
      <w:tr w:rsidR="00DE0950" w:rsidRPr="00EB0DA4" w14:paraId="1BC08288" w14:textId="77777777" w:rsidTr="00E65D7E">
        <w:trPr>
          <w:trHeight w:val="153"/>
          <w:jc w:val="center"/>
        </w:trPr>
        <w:tc>
          <w:tcPr>
            <w:tcW w:w="9350" w:type="dxa"/>
            <w:gridSpan w:val="6"/>
            <w:shd w:val="clear" w:color="auto" w:fill="auto"/>
            <w:vAlign w:val="center"/>
          </w:tcPr>
          <w:p w14:paraId="53635E52" w14:textId="77777777" w:rsidR="00DE0950" w:rsidRPr="00EB0DA4" w:rsidRDefault="00DE0950" w:rsidP="0056633A">
            <w:pPr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lastRenderedPageBreak/>
              <w:t>RACP basic training program requires trainees to complete:</w:t>
            </w:r>
          </w:p>
          <w:p w14:paraId="1D553764" w14:textId="77777777" w:rsidR="00DE0950" w:rsidRPr="00EB0DA4" w:rsidRDefault="00DE0950" w:rsidP="00DE0950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>24 months minimum of core training, including:</w:t>
            </w:r>
          </w:p>
          <w:p w14:paraId="693AC507" w14:textId="77777777" w:rsidR="00DE0950" w:rsidRPr="00EB0DA4" w:rsidRDefault="00DE0950" w:rsidP="00DE0950">
            <w:pPr>
              <w:pStyle w:val="ListParagraph"/>
              <w:numPr>
                <w:ilvl w:val="1"/>
                <w:numId w:val="2"/>
              </w:numPr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>12 months minimum in medical specialties</w:t>
            </w:r>
          </w:p>
          <w:p w14:paraId="0EA5853F" w14:textId="77777777" w:rsidR="00DE0950" w:rsidRPr="00EB0DA4" w:rsidRDefault="00DE0950" w:rsidP="00DE0950">
            <w:pPr>
              <w:pStyle w:val="ListParagraph"/>
              <w:numPr>
                <w:ilvl w:val="1"/>
                <w:numId w:val="2"/>
              </w:numPr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>3 months minimum in general and acute care medicine</w:t>
            </w:r>
          </w:p>
          <w:p w14:paraId="7EF58458" w14:textId="77777777" w:rsidR="00DE0950" w:rsidRPr="00EB0DA4" w:rsidRDefault="00DE0950" w:rsidP="00DE0950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>12 months maximum of non-core training, which can be replaced by additional core training</w:t>
            </w:r>
          </w:p>
          <w:p w14:paraId="2BE32898" w14:textId="77777777" w:rsidR="00DE0950" w:rsidRPr="00EB0DA4" w:rsidRDefault="00DE0950" w:rsidP="00DE0950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>at least 12 months at a Level 3 Teaching Hospital</w:t>
            </w:r>
          </w:p>
          <w:p w14:paraId="4499162D" w14:textId="77777777" w:rsidR="00DE0950" w:rsidRPr="00EB0DA4" w:rsidRDefault="00DE0950" w:rsidP="00DE0950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>at least 3 months outside a Level 3 Teaching Hospital</w:t>
            </w:r>
          </w:p>
          <w:p w14:paraId="3FF496B6" w14:textId="77777777" w:rsidR="00DE0950" w:rsidRPr="00EB0DA4" w:rsidRDefault="00DE0950" w:rsidP="00DE0950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>the completion of an Advanced Life Support course or equivalent</w:t>
            </w:r>
          </w:p>
          <w:p w14:paraId="6A5D9FCD" w14:textId="77777777" w:rsidR="00DE0950" w:rsidRPr="00EB0DA4" w:rsidRDefault="00DE0950" w:rsidP="00A80216">
            <w:pPr>
              <w:rPr>
                <w:rFonts w:ascii="Arial" w:hAnsi="Arial" w:cs="Arial"/>
              </w:rPr>
            </w:pPr>
          </w:p>
          <w:p w14:paraId="4B3A6EFB" w14:textId="254B1C27" w:rsidR="00A80216" w:rsidRPr="00EB0DA4" w:rsidRDefault="00A80216" w:rsidP="00A80216">
            <w:pPr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 xml:space="preserve">Please map your period of basic training to the RACP </w:t>
            </w:r>
            <w:hyperlink r:id="rId9" w:history="1">
              <w:r w:rsidRPr="00EB0DA4">
                <w:rPr>
                  <w:rStyle w:val="Hyperlink"/>
                  <w:rFonts w:ascii="Arial" w:hAnsi="Arial" w:cs="Arial"/>
                </w:rPr>
                <w:t>curriculum</w:t>
              </w:r>
            </w:hyperlink>
            <w:r w:rsidRPr="00EB0DA4">
              <w:rPr>
                <w:rFonts w:ascii="Arial" w:hAnsi="Arial" w:cs="Arial"/>
              </w:rPr>
              <w:t>.</w:t>
            </w:r>
          </w:p>
        </w:tc>
      </w:tr>
      <w:tr w:rsidR="00572FA0" w:rsidRPr="00EB0DA4" w14:paraId="7E7AC65C" w14:textId="77777777" w:rsidTr="00E65D7E">
        <w:trPr>
          <w:trHeight w:val="906"/>
          <w:jc w:val="center"/>
        </w:trPr>
        <w:tc>
          <w:tcPr>
            <w:tcW w:w="3114" w:type="dxa"/>
            <w:gridSpan w:val="3"/>
            <w:shd w:val="clear" w:color="auto" w:fill="auto"/>
            <w:vAlign w:val="center"/>
          </w:tcPr>
          <w:p w14:paraId="09172926" w14:textId="61EB36F5" w:rsidR="00572FA0" w:rsidRPr="00EB0DA4" w:rsidRDefault="00572FA0" w:rsidP="00326F1B">
            <w:pPr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>Details of rotations completed</w:t>
            </w:r>
            <w:r w:rsidR="00A80216" w:rsidRPr="00EB0DA4">
              <w:rPr>
                <w:rFonts w:ascii="Arial" w:hAnsi="Arial" w:cs="Arial"/>
              </w:rPr>
              <w:t xml:space="preserve"> in core training (including time per rotation and Hospital levels)</w:t>
            </w:r>
            <w:r w:rsidR="00CF57D9" w:rsidRPr="00EB0DA4">
              <w:rPr>
                <w:rFonts w:ascii="Arial" w:hAnsi="Arial" w:cs="Arial"/>
              </w:rPr>
              <w:t>:</w:t>
            </w:r>
          </w:p>
        </w:tc>
        <w:tc>
          <w:tcPr>
            <w:tcW w:w="6236" w:type="dxa"/>
            <w:gridSpan w:val="3"/>
            <w:shd w:val="clear" w:color="auto" w:fill="auto"/>
            <w:vAlign w:val="center"/>
          </w:tcPr>
          <w:p w14:paraId="58924556" w14:textId="77777777" w:rsidR="00572FA0" w:rsidRPr="00EB0DA4" w:rsidRDefault="00572FA0" w:rsidP="00326F1B">
            <w:pPr>
              <w:rPr>
                <w:rFonts w:ascii="Arial" w:hAnsi="Arial" w:cs="Arial"/>
              </w:rPr>
            </w:pPr>
          </w:p>
        </w:tc>
      </w:tr>
      <w:tr w:rsidR="00A80216" w:rsidRPr="00EB0DA4" w14:paraId="506869BA" w14:textId="77777777" w:rsidTr="00E65D7E">
        <w:trPr>
          <w:trHeight w:val="906"/>
          <w:jc w:val="center"/>
        </w:trPr>
        <w:tc>
          <w:tcPr>
            <w:tcW w:w="3114" w:type="dxa"/>
            <w:gridSpan w:val="3"/>
            <w:shd w:val="clear" w:color="auto" w:fill="auto"/>
            <w:vAlign w:val="center"/>
          </w:tcPr>
          <w:p w14:paraId="05592B97" w14:textId="15F74F7E" w:rsidR="00A80216" w:rsidRPr="00EB0DA4" w:rsidRDefault="00A80216" w:rsidP="00326F1B">
            <w:pPr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>Details of non-core training (including time per rotation and Hospital levels):</w:t>
            </w:r>
          </w:p>
        </w:tc>
        <w:tc>
          <w:tcPr>
            <w:tcW w:w="6236" w:type="dxa"/>
            <w:gridSpan w:val="3"/>
            <w:shd w:val="clear" w:color="auto" w:fill="auto"/>
            <w:vAlign w:val="center"/>
          </w:tcPr>
          <w:p w14:paraId="48E9E7A4" w14:textId="77777777" w:rsidR="00A80216" w:rsidRPr="00EB0DA4" w:rsidRDefault="00A80216" w:rsidP="00326F1B">
            <w:pPr>
              <w:rPr>
                <w:rFonts w:ascii="Arial" w:hAnsi="Arial" w:cs="Arial"/>
              </w:rPr>
            </w:pPr>
          </w:p>
        </w:tc>
      </w:tr>
      <w:tr w:rsidR="00A80216" w:rsidRPr="00EB0DA4" w14:paraId="65C96A8D" w14:textId="77777777" w:rsidTr="00E65D7E">
        <w:trPr>
          <w:trHeight w:val="906"/>
          <w:jc w:val="center"/>
        </w:trPr>
        <w:tc>
          <w:tcPr>
            <w:tcW w:w="3114" w:type="dxa"/>
            <w:gridSpan w:val="3"/>
            <w:shd w:val="clear" w:color="auto" w:fill="auto"/>
            <w:vAlign w:val="center"/>
          </w:tcPr>
          <w:p w14:paraId="2044BAE9" w14:textId="5A238912" w:rsidR="00A80216" w:rsidRPr="00EB0DA4" w:rsidRDefault="00A80216" w:rsidP="00326F1B">
            <w:pPr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>Did you complete an Advanced Life support course or equivalent?:</w:t>
            </w:r>
          </w:p>
        </w:tc>
        <w:tc>
          <w:tcPr>
            <w:tcW w:w="6236" w:type="dxa"/>
            <w:gridSpan w:val="3"/>
            <w:shd w:val="clear" w:color="auto" w:fill="auto"/>
            <w:vAlign w:val="center"/>
          </w:tcPr>
          <w:p w14:paraId="07C32E07" w14:textId="7655C3ED" w:rsidR="00A80216" w:rsidRPr="00EB0DA4" w:rsidRDefault="00A80216" w:rsidP="00326F1B">
            <w:pPr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>Yes/No</w:t>
            </w:r>
            <w:r w:rsidR="00EB0DA4">
              <w:rPr>
                <w:rFonts w:ascii="Arial" w:hAnsi="Arial" w:cs="Arial"/>
              </w:rPr>
              <w:t xml:space="preserve"> and provide details</w:t>
            </w:r>
          </w:p>
        </w:tc>
      </w:tr>
      <w:tr w:rsidR="00572FA0" w:rsidRPr="00EB0DA4" w14:paraId="433144FF" w14:textId="77777777" w:rsidTr="00E65D7E">
        <w:trPr>
          <w:trHeight w:val="906"/>
          <w:jc w:val="center"/>
        </w:trPr>
        <w:tc>
          <w:tcPr>
            <w:tcW w:w="3114" w:type="dxa"/>
            <w:gridSpan w:val="3"/>
            <w:shd w:val="clear" w:color="auto" w:fill="auto"/>
            <w:vAlign w:val="center"/>
          </w:tcPr>
          <w:p w14:paraId="4718BA9F" w14:textId="77777777" w:rsidR="00572FA0" w:rsidRPr="00EB0DA4" w:rsidRDefault="00572FA0" w:rsidP="00572FA0">
            <w:pPr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>Details of inpatient duties</w:t>
            </w:r>
            <w:r w:rsidR="00CF57D9" w:rsidRPr="00EB0DA4">
              <w:rPr>
                <w:rFonts w:ascii="Arial" w:hAnsi="Arial" w:cs="Arial"/>
              </w:rPr>
              <w:t>:</w:t>
            </w:r>
            <w:r w:rsidRPr="00EB0DA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236" w:type="dxa"/>
            <w:gridSpan w:val="3"/>
            <w:shd w:val="clear" w:color="auto" w:fill="auto"/>
            <w:vAlign w:val="center"/>
          </w:tcPr>
          <w:p w14:paraId="1ABC41B4" w14:textId="77777777" w:rsidR="00572FA0" w:rsidRPr="00EB0DA4" w:rsidRDefault="00572FA0" w:rsidP="0056633A">
            <w:pPr>
              <w:rPr>
                <w:rFonts w:ascii="Arial" w:hAnsi="Arial" w:cs="Arial"/>
              </w:rPr>
            </w:pPr>
          </w:p>
        </w:tc>
      </w:tr>
      <w:tr w:rsidR="00572FA0" w:rsidRPr="00EB0DA4" w14:paraId="1B72BFC2" w14:textId="77777777" w:rsidTr="00E65D7E">
        <w:trPr>
          <w:trHeight w:val="906"/>
          <w:jc w:val="center"/>
        </w:trPr>
        <w:tc>
          <w:tcPr>
            <w:tcW w:w="3114" w:type="dxa"/>
            <w:gridSpan w:val="3"/>
            <w:shd w:val="clear" w:color="auto" w:fill="auto"/>
            <w:vAlign w:val="center"/>
          </w:tcPr>
          <w:p w14:paraId="5430C3BA" w14:textId="77777777" w:rsidR="00572FA0" w:rsidRPr="00EB0DA4" w:rsidRDefault="003C6A8C" w:rsidP="00572FA0">
            <w:pPr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>Details of continuity of care including from initial assessment to discharge and/or follow up</w:t>
            </w:r>
            <w:r w:rsidR="00CF57D9" w:rsidRPr="00EB0DA4">
              <w:rPr>
                <w:rFonts w:ascii="Arial" w:hAnsi="Arial" w:cs="Arial"/>
              </w:rPr>
              <w:t>:</w:t>
            </w:r>
            <w:r w:rsidR="00572FA0" w:rsidRPr="00EB0DA4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6236" w:type="dxa"/>
            <w:gridSpan w:val="3"/>
            <w:shd w:val="clear" w:color="auto" w:fill="auto"/>
            <w:vAlign w:val="center"/>
          </w:tcPr>
          <w:p w14:paraId="6DD18F48" w14:textId="77777777" w:rsidR="00572FA0" w:rsidRPr="00EB0DA4" w:rsidRDefault="00572FA0" w:rsidP="0056633A">
            <w:pPr>
              <w:rPr>
                <w:rFonts w:ascii="Arial" w:hAnsi="Arial" w:cs="Arial"/>
              </w:rPr>
            </w:pPr>
          </w:p>
        </w:tc>
      </w:tr>
      <w:tr w:rsidR="00572FA0" w:rsidRPr="00EB0DA4" w14:paraId="3DFF3EC7" w14:textId="77777777" w:rsidTr="00E65D7E">
        <w:trPr>
          <w:trHeight w:val="906"/>
          <w:jc w:val="center"/>
        </w:trPr>
        <w:tc>
          <w:tcPr>
            <w:tcW w:w="3114" w:type="dxa"/>
            <w:gridSpan w:val="3"/>
            <w:shd w:val="clear" w:color="auto" w:fill="auto"/>
            <w:vAlign w:val="center"/>
          </w:tcPr>
          <w:p w14:paraId="1C334008" w14:textId="77777777" w:rsidR="00572FA0" w:rsidRPr="00EB0DA4" w:rsidRDefault="00572FA0" w:rsidP="00572FA0">
            <w:pPr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>Details of on call responsibilities</w:t>
            </w:r>
            <w:r w:rsidR="00CF57D9" w:rsidRPr="00EB0DA4">
              <w:rPr>
                <w:rFonts w:ascii="Arial" w:hAnsi="Arial" w:cs="Arial"/>
              </w:rPr>
              <w:t>:</w:t>
            </w:r>
            <w:r w:rsidRPr="00EB0DA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236" w:type="dxa"/>
            <w:gridSpan w:val="3"/>
            <w:shd w:val="clear" w:color="auto" w:fill="auto"/>
            <w:vAlign w:val="center"/>
          </w:tcPr>
          <w:p w14:paraId="752C427A" w14:textId="77777777" w:rsidR="00572FA0" w:rsidRPr="00EB0DA4" w:rsidRDefault="00572FA0" w:rsidP="0056633A">
            <w:pPr>
              <w:rPr>
                <w:rFonts w:ascii="Arial" w:hAnsi="Arial" w:cs="Arial"/>
              </w:rPr>
            </w:pPr>
          </w:p>
        </w:tc>
      </w:tr>
      <w:tr w:rsidR="00572FA0" w:rsidRPr="00EB0DA4" w14:paraId="5DF2F7F8" w14:textId="77777777" w:rsidTr="00E65D7E">
        <w:trPr>
          <w:trHeight w:val="906"/>
          <w:jc w:val="center"/>
        </w:trPr>
        <w:tc>
          <w:tcPr>
            <w:tcW w:w="3114" w:type="dxa"/>
            <w:gridSpan w:val="3"/>
            <w:shd w:val="clear" w:color="auto" w:fill="auto"/>
            <w:vAlign w:val="center"/>
          </w:tcPr>
          <w:p w14:paraId="041826E6" w14:textId="77777777" w:rsidR="00572FA0" w:rsidRPr="00EB0DA4" w:rsidRDefault="00572FA0" w:rsidP="0056633A">
            <w:pPr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>Details of level of supervision</w:t>
            </w:r>
            <w:r w:rsidR="00CF57D9" w:rsidRPr="00EB0DA4">
              <w:rPr>
                <w:rFonts w:ascii="Arial" w:hAnsi="Arial" w:cs="Arial"/>
              </w:rPr>
              <w:t>:</w:t>
            </w:r>
          </w:p>
        </w:tc>
        <w:tc>
          <w:tcPr>
            <w:tcW w:w="6236" w:type="dxa"/>
            <w:gridSpan w:val="3"/>
            <w:shd w:val="clear" w:color="auto" w:fill="auto"/>
            <w:vAlign w:val="center"/>
          </w:tcPr>
          <w:p w14:paraId="2D98E76C" w14:textId="77777777" w:rsidR="00572FA0" w:rsidRPr="00EB0DA4" w:rsidRDefault="00572FA0" w:rsidP="0056633A">
            <w:pPr>
              <w:rPr>
                <w:rFonts w:ascii="Arial" w:hAnsi="Arial" w:cs="Arial"/>
              </w:rPr>
            </w:pPr>
          </w:p>
        </w:tc>
      </w:tr>
      <w:tr w:rsidR="00D70961" w:rsidRPr="00EB0DA4" w14:paraId="5D6152AC" w14:textId="77777777" w:rsidTr="00E65D7E">
        <w:trPr>
          <w:trHeight w:val="906"/>
          <w:jc w:val="center"/>
        </w:trPr>
        <w:tc>
          <w:tcPr>
            <w:tcW w:w="3114" w:type="dxa"/>
            <w:gridSpan w:val="3"/>
            <w:shd w:val="clear" w:color="auto" w:fill="auto"/>
            <w:vAlign w:val="center"/>
          </w:tcPr>
          <w:p w14:paraId="5BDF2FF7" w14:textId="77777777" w:rsidR="00D70961" w:rsidRPr="00EB0DA4" w:rsidRDefault="00D70961" w:rsidP="00326F1B">
            <w:pPr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>What in-training assessments were undertaken?</w:t>
            </w:r>
          </w:p>
        </w:tc>
        <w:tc>
          <w:tcPr>
            <w:tcW w:w="6236" w:type="dxa"/>
            <w:gridSpan w:val="3"/>
            <w:shd w:val="clear" w:color="auto" w:fill="auto"/>
            <w:vAlign w:val="center"/>
          </w:tcPr>
          <w:p w14:paraId="1C3FF9DD" w14:textId="77777777" w:rsidR="00D70961" w:rsidRPr="00EB0DA4" w:rsidRDefault="00D70961" w:rsidP="00326F1B">
            <w:pPr>
              <w:rPr>
                <w:rFonts w:ascii="Arial" w:hAnsi="Arial" w:cs="Arial"/>
              </w:rPr>
            </w:pPr>
          </w:p>
        </w:tc>
      </w:tr>
      <w:tr w:rsidR="00916F1D" w:rsidRPr="00EB0DA4" w14:paraId="09711DB4" w14:textId="77777777" w:rsidTr="00E65D7E">
        <w:trPr>
          <w:trHeight w:val="906"/>
          <w:jc w:val="center"/>
        </w:trPr>
        <w:tc>
          <w:tcPr>
            <w:tcW w:w="3114" w:type="dxa"/>
            <w:gridSpan w:val="3"/>
            <w:shd w:val="clear" w:color="auto" w:fill="auto"/>
            <w:vAlign w:val="center"/>
          </w:tcPr>
          <w:p w14:paraId="1507C931" w14:textId="77777777" w:rsidR="00916F1D" w:rsidRPr="00EB0DA4" w:rsidRDefault="00916F1D" w:rsidP="006C1A7B">
            <w:pPr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>Was there an exit assessment for this training?</w:t>
            </w:r>
          </w:p>
        </w:tc>
        <w:tc>
          <w:tcPr>
            <w:tcW w:w="6236" w:type="dxa"/>
            <w:gridSpan w:val="3"/>
            <w:shd w:val="clear" w:color="auto" w:fill="auto"/>
            <w:vAlign w:val="center"/>
          </w:tcPr>
          <w:tbl>
            <w:tblPr>
              <w:tblW w:w="5000" w:type="pct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Layout w:type="fixed"/>
              <w:tblCellMar>
                <w:top w:w="29" w:type="dxa"/>
                <w:left w:w="86" w:type="dxa"/>
                <w:bottom w:w="29" w:type="dxa"/>
                <w:right w:w="86" w:type="dxa"/>
              </w:tblCellMar>
              <w:tblLook w:val="01E0" w:firstRow="1" w:lastRow="1" w:firstColumn="1" w:lastColumn="1" w:noHBand="0" w:noVBand="0"/>
            </w:tblPr>
            <w:tblGrid>
              <w:gridCol w:w="2949"/>
              <w:gridCol w:w="3105"/>
            </w:tblGrid>
            <w:tr w:rsidR="00916F1D" w:rsidRPr="00EB0DA4" w14:paraId="5D1581D7" w14:textId="77777777" w:rsidTr="00EB0DA4">
              <w:trPr>
                <w:cantSplit/>
                <w:trHeight w:val="293"/>
                <w:jc w:val="center"/>
              </w:trPr>
              <w:tc>
                <w:tcPr>
                  <w:tcW w:w="5914" w:type="dxa"/>
                  <w:gridSpan w:val="2"/>
                  <w:shd w:val="clear" w:color="auto" w:fill="auto"/>
                  <w:vAlign w:val="center"/>
                </w:tcPr>
                <w:p w14:paraId="66BE28DA" w14:textId="77777777" w:rsidR="00916F1D" w:rsidRPr="00EB0DA4" w:rsidRDefault="00916F1D" w:rsidP="006C1A7B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EB0DA4">
                    <w:rPr>
                      <w:rFonts w:ascii="Arial" w:hAnsi="Arial" w:cs="Arial"/>
                      <w:b/>
                      <w:bCs/>
                    </w:rPr>
                    <w:t xml:space="preserve">Exam </w:t>
                  </w:r>
                </w:p>
                <w:p w14:paraId="28321B0C" w14:textId="77777777" w:rsidR="00916F1D" w:rsidRPr="00EB0DA4" w:rsidRDefault="00E65D7E" w:rsidP="006C1A7B">
                  <w:pPr>
                    <w:rPr>
                      <w:rFonts w:ascii="Arial" w:hAnsi="Arial" w:cs="Arial"/>
                      <w:iCs/>
                      <w:lang w:val="en-AU"/>
                    </w:rPr>
                  </w:pPr>
                  <w:sdt>
                    <w:sdtPr>
                      <w:rPr>
                        <w:rFonts w:ascii="Arial" w:hAnsi="Arial" w:cs="Arial"/>
                        <w:iCs/>
                        <w:lang w:val="en-AU"/>
                      </w:rPr>
                      <w:id w:val="-185810654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16F1D" w:rsidRPr="00EB0DA4">
                        <w:rPr>
                          <w:rFonts w:ascii="Segoe UI Symbol" w:hAnsi="Segoe UI Symbol" w:cs="Segoe UI Symbol"/>
                          <w:iCs/>
                          <w:lang w:val="en-AU"/>
                        </w:rPr>
                        <w:t>☐</w:t>
                      </w:r>
                    </w:sdtContent>
                  </w:sdt>
                  <w:r w:rsidR="00916F1D" w:rsidRPr="00EB0DA4">
                    <w:rPr>
                      <w:rFonts w:ascii="Arial" w:hAnsi="Arial" w:cs="Arial"/>
                      <w:iCs/>
                      <w:lang w:val="en-AU"/>
                    </w:rPr>
                    <w:t xml:space="preserve">  National Examination                       </w:t>
                  </w:r>
                  <w:sdt>
                    <w:sdtPr>
                      <w:rPr>
                        <w:rFonts w:ascii="Arial" w:hAnsi="Arial" w:cs="Arial"/>
                        <w:iCs/>
                        <w:lang w:val="en-AU"/>
                      </w:rPr>
                      <w:id w:val="-177639382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16F1D" w:rsidRPr="00EB0DA4">
                        <w:rPr>
                          <w:rFonts w:ascii="Segoe UI Symbol" w:hAnsi="Segoe UI Symbol" w:cs="Segoe UI Symbol"/>
                          <w:iCs/>
                          <w:lang w:val="en-AU"/>
                        </w:rPr>
                        <w:t>☐</w:t>
                      </w:r>
                    </w:sdtContent>
                  </w:sdt>
                  <w:r w:rsidR="00916F1D" w:rsidRPr="00EB0DA4">
                    <w:rPr>
                      <w:rFonts w:ascii="Arial" w:hAnsi="Arial" w:cs="Arial"/>
                      <w:iCs/>
                      <w:lang w:val="en-AU"/>
                    </w:rPr>
                    <w:t xml:space="preserve">  Regional Examination</w:t>
                  </w:r>
                </w:p>
                <w:p w14:paraId="25446BC2" w14:textId="77777777" w:rsidR="00916F1D" w:rsidRPr="00EB0DA4" w:rsidRDefault="00916F1D" w:rsidP="006C1A7B">
                  <w:pPr>
                    <w:rPr>
                      <w:rFonts w:ascii="Arial" w:hAnsi="Arial" w:cs="Arial"/>
                      <w:iCs/>
                      <w:lang w:val="en-AU"/>
                    </w:rPr>
                  </w:pPr>
                  <w:r w:rsidRPr="00EB0DA4">
                    <w:rPr>
                      <w:rFonts w:ascii="Arial" w:hAnsi="Arial" w:cs="Arial"/>
                      <w:iCs/>
                      <w:lang w:val="en-AU"/>
                    </w:rPr>
                    <w:t xml:space="preserve">    </w:t>
                  </w:r>
                </w:p>
                <w:p w14:paraId="4CE6C77E" w14:textId="77777777" w:rsidR="00916F1D" w:rsidRPr="00EB0DA4" w:rsidRDefault="00E65D7E" w:rsidP="006C1A7B">
                  <w:pPr>
                    <w:rPr>
                      <w:rFonts w:ascii="Arial" w:hAnsi="Arial" w:cs="Arial"/>
                      <w:iCs/>
                      <w:lang w:val="en-AU"/>
                    </w:rPr>
                  </w:pPr>
                  <w:sdt>
                    <w:sdtPr>
                      <w:rPr>
                        <w:rFonts w:ascii="Arial" w:hAnsi="Arial" w:cs="Arial"/>
                        <w:iCs/>
                        <w:lang w:val="en-AU"/>
                      </w:rPr>
                      <w:id w:val="12736447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16F1D" w:rsidRPr="00EB0DA4">
                        <w:rPr>
                          <w:rFonts w:ascii="Segoe UI Symbol" w:hAnsi="Segoe UI Symbol" w:cs="Segoe UI Symbol"/>
                          <w:iCs/>
                          <w:lang w:val="en-AU"/>
                        </w:rPr>
                        <w:t>☐</w:t>
                      </w:r>
                    </w:sdtContent>
                  </w:sdt>
                  <w:r w:rsidR="00916F1D" w:rsidRPr="00EB0DA4">
                    <w:rPr>
                      <w:rFonts w:ascii="Arial" w:hAnsi="Arial" w:cs="Arial"/>
                      <w:iCs/>
                      <w:lang w:val="en-AU"/>
                    </w:rPr>
                    <w:t xml:space="preserve">  External Examination                       </w:t>
                  </w:r>
                  <w:sdt>
                    <w:sdtPr>
                      <w:rPr>
                        <w:rFonts w:ascii="Arial" w:hAnsi="Arial" w:cs="Arial"/>
                        <w:iCs/>
                        <w:lang w:val="en-AU"/>
                      </w:rPr>
                      <w:id w:val="-113455786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16F1D" w:rsidRPr="00EB0DA4">
                        <w:rPr>
                          <w:rFonts w:ascii="Segoe UI Symbol" w:eastAsia="MS Gothic" w:hAnsi="Segoe UI Symbol" w:cs="Segoe UI Symbol"/>
                          <w:iCs/>
                          <w:lang w:val="en-AU"/>
                        </w:rPr>
                        <w:t>☐</w:t>
                      </w:r>
                    </w:sdtContent>
                  </w:sdt>
                  <w:r w:rsidR="00916F1D" w:rsidRPr="00EB0DA4">
                    <w:rPr>
                      <w:rFonts w:ascii="Arial" w:hAnsi="Arial" w:cs="Arial"/>
                      <w:iCs/>
                      <w:lang w:val="en-AU"/>
                    </w:rPr>
                    <w:t xml:space="preserve">  Local examiners</w:t>
                  </w:r>
                </w:p>
                <w:p w14:paraId="4C801AB1" w14:textId="77777777" w:rsidR="00916F1D" w:rsidRPr="00EB0DA4" w:rsidRDefault="00916F1D" w:rsidP="006C1A7B">
                  <w:pPr>
                    <w:rPr>
                      <w:rFonts w:ascii="Arial" w:hAnsi="Arial" w:cs="Arial"/>
                      <w:iCs/>
                      <w:lang w:val="en-AU"/>
                    </w:rPr>
                  </w:pPr>
                  <w:r w:rsidRPr="00EB0DA4">
                    <w:rPr>
                      <w:rFonts w:ascii="Arial" w:hAnsi="Arial" w:cs="Arial"/>
                      <w:iCs/>
                      <w:lang w:val="en-AU"/>
                    </w:rPr>
                    <w:t xml:space="preserve">  </w:t>
                  </w:r>
                </w:p>
                <w:p w14:paraId="698CE40C" w14:textId="77777777" w:rsidR="00916F1D" w:rsidRPr="00EB0DA4" w:rsidRDefault="00E65D7E" w:rsidP="006C1A7B">
                  <w:pPr>
                    <w:rPr>
                      <w:rFonts w:ascii="Arial" w:hAnsi="Arial" w:cs="Arial"/>
                    </w:rPr>
                  </w:pPr>
                  <w:sdt>
                    <w:sdtPr>
                      <w:rPr>
                        <w:rFonts w:ascii="Arial" w:hAnsi="Arial" w:cs="Arial"/>
                        <w:lang w:val="en-AU"/>
                      </w:rPr>
                      <w:id w:val="-99695280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16F1D" w:rsidRPr="00EB0DA4">
                        <w:rPr>
                          <w:rFonts w:ascii="Segoe UI Symbol" w:hAnsi="Segoe UI Symbol" w:cs="Segoe UI Symbol"/>
                          <w:lang w:val="en-AU"/>
                        </w:rPr>
                        <w:t>☐</w:t>
                      </w:r>
                    </w:sdtContent>
                  </w:sdt>
                  <w:r w:rsidR="00916F1D" w:rsidRPr="00EB0DA4">
                    <w:rPr>
                      <w:rFonts w:ascii="Arial" w:hAnsi="Arial" w:cs="Arial"/>
                      <w:lang w:val="en-AU"/>
                    </w:rPr>
                    <w:t xml:space="preserve"> Other specify </w:t>
                  </w:r>
                  <w:sdt>
                    <w:sdtPr>
                      <w:rPr>
                        <w:rFonts w:ascii="Arial" w:hAnsi="Arial" w:cs="Arial"/>
                        <w:lang w:val="en-AU"/>
                      </w:rPr>
                      <w:id w:val="-1396509989"/>
                      <w:placeholder>
                        <w:docPart w:val="BC7DDB8BD84C4475AB909BBF510C2B08"/>
                      </w:placeholder>
                      <w:showingPlcHdr/>
                      <w:text w:multiLine="1"/>
                    </w:sdtPr>
                    <w:sdtEndPr/>
                    <w:sdtContent>
                      <w:r w:rsidR="00916F1D" w:rsidRPr="00EB0DA4">
                        <w:rPr>
                          <w:rFonts w:ascii="Arial" w:hAnsi="Arial" w:cs="Arial"/>
                          <w:lang w:val="en-AU"/>
                        </w:rPr>
                        <w:t>Click here</w:t>
                      </w:r>
                    </w:sdtContent>
                  </w:sdt>
                </w:p>
              </w:tc>
            </w:tr>
            <w:tr w:rsidR="00916F1D" w:rsidRPr="00EB0DA4" w14:paraId="5B816B47" w14:textId="77777777" w:rsidTr="00EB0DA4">
              <w:trPr>
                <w:cantSplit/>
                <w:trHeight w:val="259"/>
                <w:jc w:val="center"/>
              </w:trPr>
              <w:tc>
                <w:tcPr>
                  <w:tcW w:w="2881" w:type="dxa"/>
                  <w:shd w:val="clear" w:color="auto" w:fill="auto"/>
                  <w:vAlign w:val="center"/>
                </w:tcPr>
                <w:p w14:paraId="1D22FB03" w14:textId="77777777" w:rsidR="00916F1D" w:rsidRPr="00EB0DA4" w:rsidRDefault="00916F1D" w:rsidP="006C1A7B">
                  <w:pPr>
                    <w:rPr>
                      <w:rFonts w:ascii="Arial" w:hAnsi="Arial" w:cs="Arial"/>
                    </w:rPr>
                  </w:pPr>
                  <w:r w:rsidRPr="00EB0DA4">
                    <w:rPr>
                      <w:rFonts w:ascii="Arial" w:hAnsi="Arial" w:cs="Arial"/>
                      <w:iCs/>
                      <w:lang w:val="en-AU"/>
                    </w:rPr>
                    <w:t xml:space="preserve">Format of the examination:  </w:t>
                  </w:r>
                </w:p>
              </w:tc>
              <w:tc>
                <w:tcPr>
                  <w:tcW w:w="3033" w:type="dxa"/>
                  <w:shd w:val="clear" w:color="auto" w:fill="auto"/>
                  <w:vAlign w:val="center"/>
                </w:tcPr>
                <w:p w14:paraId="620456C3" w14:textId="77777777" w:rsidR="00916F1D" w:rsidRPr="00EB0DA4" w:rsidRDefault="00916F1D" w:rsidP="006C1A7B">
                  <w:pPr>
                    <w:ind w:left="720"/>
                    <w:rPr>
                      <w:rFonts w:ascii="Arial" w:hAnsi="Arial" w:cs="Arial"/>
                    </w:rPr>
                  </w:pPr>
                </w:p>
              </w:tc>
            </w:tr>
            <w:tr w:rsidR="00916F1D" w:rsidRPr="00EB0DA4" w14:paraId="60F8F6FB" w14:textId="77777777" w:rsidTr="00EB0DA4">
              <w:trPr>
                <w:cantSplit/>
                <w:trHeight w:val="259"/>
                <w:jc w:val="center"/>
              </w:trPr>
              <w:tc>
                <w:tcPr>
                  <w:tcW w:w="2881" w:type="dxa"/>
                  <w:shd w:val="clear" w:color="auto" w:fill="auto"/>
                  <w:vAlign w:val="center"/>
                </w:tcPr>
                <w:p w14:paraId="0EFD66FA" w14:textId="77777777" w:rsidR="00916F1D" w:rsidRPr="00EB0DA4" w:rsidRDefault="00916F1D" w:rsidP="006C1A7B">
                  <w:pPr>
                    <w:rPr>
                      <w:rFonts w:ascii="Arial" w:hAnsi="Arial" w:cs="Arial"/>
                    </w:rPr>
                  </w:pPr>
                  <w:r w:rsidRPr="00EB0DA4">
                    <w:rPr>
                      <w:rFonts w:ascii="Arial" w:hAnsi="Arial" w:cs="Arial"/>
                      <w:iCs/>
                      <w:lang w:val="en-AU"/>
                    </w:rPr>
                    <w:lastRenderedPageBreak/>
                    <w:t xml:space="preserve">Length of examination (hours):  </w:t>
                  </w:r>
                </w:p>
              </w:tc>
              <w:tc>
                <w:tcPr>
                  <w:tcW w:w="3033" w:type="dxa"/>
                  <w:shd w:val="clear" w:color="auto" w:fill="auto"/>
                  <w:vAlign w:val="center"/>
                </w:tcPr>
                <w:p w14:paraId="2A6432AE" w14:textId="77777777" w:rsidR="00916F1D" w:rsidRPr="00EB0DA4" w:rsidRDefault="00916F1D" w:rsidP="006C1A7B">
                  <w:pPr>
                    <w:ind w:left="720"/>
                    <w:rPr>
                      <w:rFonts w:ascii="Arial" w:hAnsi="Arial" w:cs="Arial"/>
                    </w:rPr>
                  </w:pPr>
                </w:p>
              </w:tc>
            </w:tr>
            <w:tr w:rsidR="00916F1D" w:rsidRPr="00EB0DA4" w14:paraId="6D2DC011" w14:textId="77777777" w:rsidTr="00EB0DA4">
              <w:trPr>
                <w:cantSplit/>
                <w:trHeight w:val="259"/>
                <w:jc w:val="center"/>
              </w:trPr>
              <w:tc>
                <w:tcPr>
                  <w:tcW w:w="2881" w:type="dxa"/>
                  <w:shd w:val="clear" w:color="auto" w:fill="auto"/>
                  <w:vAlign w:val="center"/>
                </w:tcPr>
                <w:p w14:paraId="4A27D6BF" w14:textId="77777777" w:rsidR="00916F1D" w:rsidRPr="00EB0DA4" w:rsidRDefault="00916F1D" w:rsidP="006C1A7B">
                  <w:pPr>
                    <w:rPr>
                      <w:rFonts w:ascii="Arial" w:hAnsi="Arial" w:cs="Arial"/>
                    </w:rPr>
                  </w:pPr>
                  <w:r w:rsidRPr="00EB0DA4">
                    <w:rPr>
                      <w:rFonts w:ascii="Arial" w:hAnsi="Arial" w:cs="Arial"/>
                      <w:iCs/>
                      <w:lang w:val="en-AU"/>
                    </w:rPr>
                    <w:t xml:space="preserve">Pass rate and/or number of attempts:  </w:t>
                  </w:r>
                </w:p>
              </w:tc>
              <w:tc>
                <w:tcPr>
                  <w:tcW w:w="3033" w:type="dxa"/>
                  <w:shd w:val="clear" w:color="auto" w:fill="auto"/>
                  <w:vAlign w:val="center"/>
                </w:tcPr>
                <w:p w14:paraId="756635E0" w14:textId="77777777" w:rsidR="00916F1D" w:rsidRPr="00EB0DA4" w:rsidRDefault="00916F1D" w:rsidP="006C1A7B">
                  <w:pPr>
                    <w:ind w:left="720"/>
                    <w:rPr>
                      <w:rFonts w:ascii="Arial" w:hAnsi="Arial" w:cs="Arial"/>
                    </w:rPr>
                  </w:pPr>
                </w:p>
              </w:tc>
            </w:tr>
            <w:tr w:rsidR="00916F1D" w:rsidRPr="00EB0DA4" w14:paraId="380D636D" w14:textId="77777777" w:rsidTr="00EB0DA4">
              <w:trPr>
                <w:cantSplit/>
                <w:trHeight w:val="259"/>
                <w:jc w:val="center"/>
              </w:trPr>
              <w:tc>
                <w:tcPr>
                  <w:tcW w:w="2881" w:type="dxa"/>
                  <w:shd w:val="clear" w:color="auto" w:fill="auto"/>
                  <w:vAlign w:val="center"/>
                </w:tcPr>
                <w:p w14:paraId="0F2E4962" w14:textId="77777777" w:rsidR="00916F1D" w:rsidRPr="00EB0DA4" w:rsidRDefault="00916F1D" w:rsidP="006C1A7B">
                  <w:pPr>
                    <w:rPr>
                      <w:rFonts w:ascii="Arial" w:hAnsi="Arial" w:cs="Arial"/>
                    </w:rPr>
                  </w:pPr>
                  <w:r w:rsidRPr="00EB0DA4">
                    <w:rPr>
                      <w:rFonts w:ascii="Arial" w:hAnsi="Arial" w:cs="Arial"/>
                    </w:rPr>
                    <w:t>Length of training prior to exit examination:</w:t>
                  </w:r>
                </w:p>
                <w:p w14:paraId="7DC1FC28" w14:textId="77777777" w:rsidR="00916F1D" w:rsidRPr="00EB0DA4" w:rsidRDefault="00916F1D" w:rsidP="006C1A7B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033" w:type="dxa"/>
                  <w:shd w:val="clear" w:color="auto" w:fill="auto"/>
                  <w:vAlign w:val="center"/>
                </w:tcPr>
                <w:p w14:paraId="15F37648" w14:textId="77777777" w:rsidR="00916F1D" w:rsidRPr="00EB0DA4" w:rsidRDefault="00916F1D" w:rsidP="006C1A7B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74AC1A12" w14:textId="77777777" w:rsidR="00916F1D" w:rsidRPr="00EB0DA4" w:rsidRDefault="00916F1D" w:rsidP="006C1A7B">
            <w:pPr>
              <w:rPr>
                <w:rFonts w:ascii="Arial" w:hAnsi="Arial" w:cs="Arial"/>
              </w:rPr>
            </w:pPr>
          </w:p>
        </w:tc>
      </w:tr>
      <w:tr w:rsidR="00572FA0" w:rsidRPr="00EB0DA4" w14:paraId="6D03B9D8" w14:textId="77777777" w:rsidTr="00E65D7E">
        <w:trPr>
          <w:trHeight w:val="548"/>
          <w:jc w:val="center"/>
        </w:trPr>
        <w:tc>
          <w:tcPr>
            <w:tcW w:w="3114" w:type="dxa"/>
            <w:gridSpan w:val="3"/>
            <w:shd w:val="clear" w:color="auto" w:fill="auto"/>
            <w:vAlign w:val="center"/>
          </w:tcPr>
          <w:p w14:paraId="7F4C7496" w14:textId="77777777" w:rsidR="00572FA0" w:rsidRDefault="00572FA0" w:rsidP="00326F1B">
            <w:pPr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lastRenderedPageBreak/>
              <w:t>Any other additional details you wish to provide</w:t>
            </w:r>
            <w:r w:rsidR="00CF57D9" w:rsidRPr="00EB0DA4">
              <w:rPr>
                <w:rFonts w:ascii="Arial" w:hAnsi="Arial" w:cs="Arial"/>
              </w:rPr>
              <w:t>:</w:t>
            </w:r>
          </w:p>
          <w:p w14:paraId="1FFD4C92" w14:textId="6C7C8021" w:rsidR="0067082D" w:rsidRPr="00EB0DA4" w:rsidRDefault="0067082D" w:rsidP="00326F1B">
            <w:pPr>
              <w:rPr>
                <w:rFonts w:ascii="Arial" w:hAnsi="Arial" w:cs="Arial"/>
              </w:rPr>
            </w:pPr>
          </w:p>
        </w:tc>
        <w:tc>
          <w:tcPr>
            <w:tcW w:w="6236" w:type="dxa"/>
            <w:gridSpan w:val="3"/>
            <w:shd w:val="clear" w:color="auto" w:fill="auto"/>
            <w:vAlign w:val="center"/>
          </w:tcPr>
          <w:p w14:paraId="536F39A8" w14:textId="77777777" w:rsidR="00572FA0" w:rsidRPr="00EB0DA4" w:rsidRDefault="00572FA0" w:rsidP="00326F1B">
            <w:pPr>
              <w:rPr>
                <w:rFonts w:ascii="Arial" w:hAnsi="Arial" w:cs="Arial"/>
              </w:rPr>
            </w:pPr>
          </w:p>
        </w:tc>
      </w:tr>
      <w:tr w:rsidR="00D461ED" w:rsidRPr="00EB0DA4" w14:paraId="146A86FE" w14:textId="77777777" w:rsidTr="00E65D7E">
        <w:trPr>
          <w:trHeight w:val="288"/>
          <w:jc w:val="center"/>
        </w:trPr>
        <w:tc>
          <w:tcPr>
            <w:tcW w:w="9350" w:type="dxa"/>
            <w:gridSpan w:val="6"/>
            <w:shd w:val="clear" w:color="auto" w:fill="D9D9D9" w:themeFill="background1" w:themeFillShade="D9"/>
            <w:vAlign w:val="center"/>
          </w:tcPr>
          <w:p w14:paraId="42FD8F2D" w14:textId="77777777" w:rsidR="00D461ED" w:rsidRPr="00EB0DA4" w:rsidRDefault="00CF57D9" w:rsidP="00EB0DA4">
            <w:pPr>
              <w:pStyle w:val="Heading1"/>
              <w:rPr>
                <w:rFonts w:ascii="Arial" w:hAnsi="Arial" w:cs="Arial"/>
                <w:bCs/>
                <w:caps w:val="0"/>
                <w:color w:val="17365D"/>
                <w:szCs w:val="22"/>
                <w:lang w:val="en-AU"/>
              </w:rPr>
            </w:pPr>
            <w:r w:rsidRPr="00EB0DA4">
              <w:rPr>
                <w:rFonts w:ascii="Arial" w:hAnsi="Arial" w:cs="Arial"/>
                <w:bCs/>
                <w:caps w:val="0"/>
                <w:color w:val="17365D"/>
                <w:szCs w:val="22"/>
                <w:lang w:val="en-AU"/>
              </w:rPr>
              <w:t>Advan</w:t>
            </w:r>
            <w:r w:rsidR="00572FA0" w:rsidRPr="00EB0DA4">
              <w:rPr>
                <w:rFonts w:ascii="Arial" w:hAnsi="Arial" w:cs="Arial"/>
                <w:bCs/>
                <w:caps w:val="0"/>
                <w:color w:val="17365D"/>
                <w:szCs w:val="22"/>
                <w:lang w:val="en-AU"/>
              </w:rPr>
              <w:t>ced Training</w:t>
            </w:r>
          </w:p>
        </w:tc>
      </w:tr>
      <w:tr w:rsidR="00CF57D9" w:rsidRPr="00EB0DA4" w14:paraId="34212439" w14:textId="77777777" w:rsidTr="00E65D7E">
        <w:trPr>
          <w:trHeight w:val="259"/>
          <w:jc w:val="center"/>
        </w:trPr>
        <w:tc>
          <w:tcPr>
            <w:tcW w:w="3114" w:type="dxa"/>
            <w:gridSpan w:val="3"/>
            <w:shd w:val="clear" w:color="auto" w:fill="auto"/>
            <w:vAlign w:val="center"/>
          </w:tcPr>
          <w:p w14:paraId="331A07CF" w14:textId="77777777" w:rsidR="00EB0DA4" w:rsidRDefault="00CF57D9" w:rsidP="00E65D7E">
            <w:pPr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 xml:space="preserve">Did you complete a period of advanced specialist training? </w:t>
            </w:r>
          </w:p>
          <w:p w14:paraId="2FA71BAF" w14:textId="24CEF858" w:rsidR="00E65D7E" w:rsidRPr="00E65D7E" w:rsidRDefault="00E65D7E" w:rsidP="00E65D7E">
            <w:pPr>
              <w:rPr>
                <w:rFonts w:ascii="Arial" w:hAnsi="Arial" w:cs="Arial"/>
              </w:rPr>
            </w:pPr>
          </w:p>
        </w:tc>
        <w:tc>
          <w:tcPr>
            <w:tcW w:w="6236" w:type="dxa"/>
            <w:gridSpan w:val="3"/>
            <w:shd w:val="clear" w:color="auto" w:fill="auto"/>
            <w:vAlign w:val="center"/>
          </w:tcPr>
          <w:p w14:paraId="36703AE6" w14:textId="77777777" w:rsidR="00CF57D9" w:rsidRDefault="007338B3" w:rsidP="0056633A">
            <w:pPr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>Yes/No</w:t>
            </w:r>
          </w:p>
          <w:p w14:paraId="5F5BF5B5" w14:textId="77777777" w:rsidR="00E65D7E" w:rsidRDefault="00E65D7E" w:rsidP="0056633A">
            <w:pPr>
              <w:rPr>
                <w:rFonts w:ascii="Arial" w:hAnsi="Arial" w:cs="Arial"/>
              </w:rPr>
            </w:pPr>
          </w:p>
          <w:p w14:paraId="38DDE82F" w14:textId="73CB621B" w:rsidR="00E65D7E" w:rsidRPr="00EB0DA4" w:rsidRDefault="00E65D7E" w:rsidP="005663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If Yes, complete the following sections.</w:t>
            </w:r>
          </w:p>
        </w:tc>
      </w:tr>
      <w:tr w:rsidR="00E63170" w:rsidRPr="00EB0DA4" w14:paraId="443394B9" w14:textId="77777777" w:rsidTr="00E65D7E">
        <w:trPr>
          <w:trHeight w:val="390"/>
          <w:jc w:val="center"/>
        </w:trPr>
        <w:tc>
          <w:tcPr>
            <w:tcW w:w="3114" w:type="dxa"/>
            <w:gridSpan w:val="3"/>
            <w:shd w:val="clear" w:color="auto" w:fill="auto"/>
            <w:vAlign w:val="center"/>
          </w:tcPr>
          <w:p w14:paraId="5AC2DB3C" w14:textId="77777777" w:rsidR="00E63170" w:rsidRDefault="00E63170" w:rsidP="0056633A">
            <w:pPr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>Start and end dates:</w:t>
            </w:r>
          </w:p>
          <w:p w14:paraId="76776DAE" w14:textId="694A198B" w:rsidR="00EB0DA4" w:rsidRPr="00EB0DA4" w:rsidRDefault="00EB0DA4" w:rsidP="0056633A">
            <w:pPr>
              <w:rPr>
                <w:rFonts w:ascii="Arial" w:hAnsi="Arial" w:cs="Arial"/>
              </w:rPr>
            </w:pPr>
          </w:p>
        </w:tc>
        <w:tc>
          <w:tcPr>
            <w:tcW w:w="6236" w:type="dxa"/>
            <w:gridSpan w:val="3"/>
            <w:shd w:val="clear" w:color="auto" w:fill="auto"/>
            <w:vAlign w:val="center"/>
          </w:tcPr>
          <w:p w14:paraId="5EB79748" w14:textId="77777777" w:rsidR="00E63170" w:rsidRPr="00EB0DA4" w:rsidRDefault="00E63170" w:rsidP="0056633A">
            <w:pPr>
              <w:rPr>
                <w:rFonts w:ascii="Arial" w:hAnsi="Arial" w:cs="Arial"/>
              </w:rPr>
            </w:pPr>
          </w:p>
        </w:tc>
      </w:tr>
      <w:tr w:rsidR="00392427" w:rsidRPr="00EB0DA4" w14:paraId="4305C962" w14:textId="77777777" w:rsidTr="00E65D7E">
        <w:trPr>
          <w:trHeight w:val="390"/>
          <w:jc w:val="center"/>
        </w:trPr>
        <w:tc>
          <w:tcPr>
            <w:tcW w:w="3114" w:type="dxa"/>
            <w:gridSpan w:val="3"/>
            <w:shd w:val="clear" w:color="auto" w:fill="auto"/>
            <w:vAlign w:val="center"/>
          </w:tcPr>
          <w:p w14:paraId="37DE5C85" w14:textId="77777777" w:rsidR="00392427" w:rsidRDefault="00392427" w:rsidP="0056633A">
            <w:pPr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 xml:space="preserve">What was the duration of the training? </w:t>
            </w:r>
          </w:p>
          <w:p w14:paraId="09DD68CF" w14:textId="006182AA" w:rsidR="00EB0DA4" w:rsidRPr="00EB0DA4" w:rsidRDefault="00EB0DA4" w:rsidP="0056633A">
            <w:pPr>
              <w:rPr>
                <w:rFonts w:ascii="Arial" w:hAnsi="Arial" w:cs="Arial"/>
              </w:rPr>
            </w:pPr>
          </w:p>
        </w:tc>
        <w:tc>
          <w:tcPr>
            <w:tcW w:w="6236" w:type="dxa"/>
            <w:gridSpan w:val="3"/>
            <w:shd w:val="clear" w:color="auto" w:fill="auto"/>
            <w:vAlign w:val="center"/>
          </w:tcPr>
          <w:p w14:paraId="0E0A7A62" w14:textId="77777777" w:rsidR="00392427" w:rsidRPr="00EB0DA4" w:rsidRDefault="00392427" w:rsidP="0056633A">
            <w:pPr>
              <w:rPr>
                <w:rFonts w:ascii="Arial" w:hAnsi="Arial" w:cs="Arial"/>
              </w:rPr>
            </w:pPr>
          </w:p>
        </w:tc>
      </w:tr>
      <w:tr w:rsidR="00D70961" w:rsidRPr="00EB0DA4" w14:paraId="48064BF1" w14:textId="77777777" w:rsidTr="00E65D7E">
        <w:trPr>
          <w:trHeight w:val="390"/>
          <w:jc w:val="center"/>
        </w:trPr>
        <w:tc>
          <w:tcPr>
            <w:tcW w:w="3114" w:type="dxa"/>
            <w:gridSpan w:val="3"/>
            <w:shd w:val="clear" w:color="auto" w:fill="auto"/>
            <w:vAlign w:val="center"/>
          </w:tcPr>
          <w:p w14:paraId="39D89D16" w14:textId="77777777" w:rsidR="00EB0DA4" w:rsidRDefault="00D70961" w:rsidP="00E65D7E">
            <w:pPr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>Was there an entry requirement for this training?</w:t>
            </w:r>
            <w:r w:rsidR="007338B3" w:rsidRPr="00EB0DA4">
              <w:rPr>
                <w:rFonts w:ascii="Arial" w:hAnsi="Arial" w:cs="Arial"/>
              </w:rPr>
              <w:t xml:space="preserve"> </w:t>
            </w:r>
          </w:p>
          <w:p w14:paraId="500B8EE4" w14:textId="696098F3" w:rsidR="00E65D7E" w:rsidRPr="00EB0DA4" w:rsidRDefault="00E65D7E" w:rsidP="00E65D7E">
            <w:pPr>
              <w:rPr>
                <w:rFonts w:ascii="Arial" w:hAnsi="Arial" w:cs="Arial"/>
              </w:rPr>
            </w:pPr>
          </w:p>
        </w:tc>
        <w:tc>
          <w:tcPr>
            <w:tcW w:w="6236" w:type="dxa"/>
            <w:gridSpan w:val="3"/>
            <w:shd w:val="clear" w:color="auto" w:fill="auto"/>
            <w:vAlign w:val="center"/>
          </w:tcPr>
          <w:p w14:paraId="667595F2" w14:textId="55DBE7DD" w:rsidR="00D70961" w:rsidRPr="00EB0DA4" w:rsidRDefault="00E65D7E" w:rsidP="005663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Yes/No and provide details</w:t>
            </w:r>
          </w:p>
        </w:tc>
      </w:tr>
      <w:tr w:rsidR="00D70961" w:rsidRPr="00EB0DA4" w14:paraId="28DD610F" w14:textId="77777777" w:rsidTr="00E65D7E">
        <w:trPr>
          <w:trHeight w:val="390"/>
          <w:jc w:val="center"/>
        </w:trPr>
        <w:tc>
          <w:tcPr>
            <w:tcW w:w="3114" w:type="dxa"/>
            <w:gridSpan w:val="3"/>
            <w:shd w:val="clear" w:color="auto" w:fill="auto"/>
            <w:vAlign w:val="center"/>
          </w:tcPr>
          <w:p w14:paraId="64B98C36" w14:textId="77777777" w:rsidR="00D70961" w:rsidRDefault="00D70961" w:rsidP="0056633A">
            <w:pPr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>In what specialty/</w:t>
            </w:r>
            <w:proofErr w:type="spellStart"/>
            <w:r w:rsidRPr="00EB0DA4">
              <w:rPr>
                <w:rFonts w:ascii="Arial" w:hAnsi="Arial" w:cs="Arial"/>
              </w:rPr>
              <w:t>ies</w:t>
            </w:r>
            <w:proofErr w:type="spellEnd"/>
            <w:r w:rsidRPr="00EB0DA4">
              <w:rPr>
                <w:rFonts w:ascii="Arial" w:hAnsi="Arial" w:cs="Arial"/>
              </w:rPr>
              <w:t xml:space="preserve"> did you complete your training? </w:t>
            </w:r>
          </w:p>
          <w:p w14:paraId="349C2D06" w14:textId="57975C37" w:rsidR="00EB0DA4" w:rsidRPr="00EB0DA4" w:rsidRDefault="00EB0DA4" w:rsidP="0056633A">
            <w:pPr>
              <w:rPr>
                <w:rFonts w:ascii="Arial" w:hAnsi="Arial" w:cs="Arial"/>
              </w:rPr>
            </w:pPr>
          </w:p>
        </w:tc>
        <w:tc>
          <w:tcPr>
            <w:tcW w:w="6236" w:type="dxa"/>
            <w:gridSpan w:val="3"/>
            <w:shd w:val="clear" w:color="auto" w:fill="auto"/>
            <w:vAlign w:val="center"/>
          </w:tcPr>
          <w:p w14:paraId="66781C2A" w14:textId="77777777" w:rsidR="00D70961" w:rsidRPr="00EB0DA4" w:rsidRDefault="00D70961" w:rsidP="0056633A">
            <w:pPr>
              <w:rPr>
                <w:rFonts w:ascii="Arial" w:hAnsi="Arial" w:cs="Arial"/>
              </w:rPr>
            </w:pPr>
          </w:p>
        </w:tc>
      </w:tr>
      <w:tr w:rsidR="00572FA0" w:rsidRPr="00EB0DA4" w14:paraId="1417C4B5" w14:textId="77777777" w:rsidTr="00E65D7E">
        <w:trPr>
          <w:trHeight w:val="390"/>
          <w:jc w:val="center"/>
        </w:trPr>
        <w:tc>
          <w:tcPr>
            <w:tcW w:w="3114" w:type="dxa"/>
            <w:gridSpan w:val="3"/>
            <w:shd w:val="clear" w:color="auto" w:fill="auto"/>
            <w:vAlign w:val="center"/>
          </w:tcPr>
          <w:p w14:paraId="4FE14235" w14:textId="77777777" w:rsidR="00572FA0" w:rsidRPr="00EB0DA4" w:rsidRDefault="00CF57D9" w:rsidP="0056633A">
            <w:pPr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>Country/</w:t>
            </w:r>
            <w:proofErr w:type="spellStart"/>
            <w:r w:rsidRPr="00EB0DA4">
              <w:rPr>
                <w:rFonts w:ascii="Arial" w:hAnsi="Arial" w:cs="Arial"/>
              </w:rPr>
              <w:t>ies</w:t>
            </w:r>
            <w:proofErr w:type="spellEnd"/>
            <w:r w:rsidRPr="00EB0DA4">
              <w:rPr>
                <w:rFonts w:ascii="Arial" w:hAnsi="Arial" w:cs="Arial"/>
              </w:rPr>
              <w:t xml:space="preserve"> of training:</w:t>
            </w:r>
          </w:p>
          <w:p w14:paraId="0FB5C938" w14:textId="77777777" w:rsidR="00572FA0" w:rsidRPr="00EB0DA4" w:rsidRDefault="00572FA0" w:rsidP="0056633A">
            <w:pPr>
              <w:rPr>
                <w:rFonts w:ascii="Arial" w:hAnsi="Arial" w:cs="Arial"/>
              </w:rPr>
            </w:pPr>
          </w:p>
        </w:tc>
        <w:tc>
          <w:tcPr>
            <w:tcW w:w="6236" w:type="dxa"/>
            <w:gridSpan w:val="3"/>
            <w:shd w:val="clear" w:color="auto" w:fill="auto"/>
            <w:vAlign w:val="center"/>
          </w:tcPr>
          <w:p w14:paraId="4BF51447" w14:textId="77777777" w:rsidR="00572FA0" w:rsidRPr="00EB0DA4" w:rsidRDefault="00572FA0" w:rsidP="0056633A">
            <w:pPr>
              <w:rPr>
                <w:rFonts w:ascii="Arial" w:hAnsi="Arial" w:cs="Arial"/>
              </w:rPr>
            </w:pPr>
          </w:p>
        </w:tc>
      </w:tr>
      <w:tr w:rsidR="00572FA0" w:rsidRPr="00EB0DA4" w14:paraId="01A96C3B" w14:textId="77777777" w:rsidTr="00E65D7E">
        <w:trPr>
          <w:trHeight w:val="390"/>
          <w:jc w:val="center"/>
        </w:trPr>
        <w:tc>
          <w:tcPr>
            <w:tcW w:w="3114" w:type="dxa"/>
            <w:gridSpan w:val="3"/>
            <w:shd w:val="clear" w:color="auto" w:fill="auto"/>
            <w:vAlign w:val="center"/>
          </w:tcPr>
          <w:p w14:paraId="144B6A84" w14:textId="77777777" w:rsidR="00572FA0" w:rsidRDefault="00572FA0" w:rsidP="0056633A">
            <w:pPr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>Hospital/s Institution/s</w:t>
            </w:r>
            <w:r w:rsidR="00CF57D9" w:rsidRPr="00EB0DA4">
              <w:rPr>
                <w:rFonts w:ascii="Arial" w:hAnsi="Arial" w:cs="Arial"/>
              </w:rPr>
              <w:t>:</w:t>
            </w:r>
          </w:p>
          <w:p w14:paraId="6EE21038" w14:textId="3D44D27A" w:rsidR="00EB0DA4" w:rsidRPr="00EB0DA4" w:rsidRDefault="00EB0DA4" w:rsidP="0056633A">
            <w:pPr>
              <w:rPr>
                <w:rFonts w:ascii="Arial" w:hAnsi="Arial" w:cs="Arial"/>
              </w:rPr>
            </w:pPr>
          </w:p>
        </w:tc>
        <w:tc>
          <w:tcPr>
            <w:tcW w:w="6236" w:type="dxa"/>
            <w:gridSpan w:val="3"/>
            <w:shd w:val="clear" w:color="auto" w:fill="auto"/>
            <w:vAlign w:val="center"/>
          </w:tcPr>
          <w:p w14:paraId="71952495" w14:textId="77777777" w:rsidR="00572FA0" w:rsidRPr="00EB0DA4" w:rsidRDefault="00572FA0" w:rsidP="0056633A">
            <w:pPr>
              <w:rPr>
                <w:rFonts w:ascii="Arial" w:hAnsi="Arial" w:cs="Arial"/>
              </w:rPr>
            </w:pPr>
          </w:p>
        </w:tc>
      </w:tr>
      <w:tr w:rsidR="00572FA0" w:rsidRPr="00EB0DA4" w14:paraId="2F6C8AB3" w14:textId="77777777" w:rsidTr="00E65D7E">
        <w:trPr>
          <w:trHeight w:val="390"/>
          <w:jc w:val="center"/>
        </w:trPr>
        <w:tc>
          <w:tcPr>
            <w:tcW w:w="3114" w:type="dxa"/>
            <w:gridSpan w:val="3"/>
            <w:shd w:val="clear" w:color="auto" w:fill="auto"/>
            <w:vAlign w:val="center"/>
          </w:tcPr>
          <w:p w14:paraId="5BA9CFE6" w14:textId="77777777" w:rsidR="00572FA0" w:rsidRPr="00EB0DA4" w:rsidRDefault="00572FA0" w:rsidP="0056633A">
            <w:pPr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>Position title/s</w:t>
            </w:r>
            <w:r w:rsidR="00CF57D9" w:rsidRPr="00EB0DA4">
              <w:rPr>
                <w:rFonts w:ascii="Arial" w:hAnsi="Arial" w:cs="Arial"/>
              </w:rPr>
              <w:t>:</w:t>
            </w:r>
          </w:p>
          <w:p w14:paraId="1C999ACD" w14:textId="77777777" w:rsidR="00572FA0" w:rsidRPr="00EB0DA4" w:rsidRDefault="00572FA0" w:rsidP="0056633A">
            <w:pPr>
              <w:rPr>
                <w:rFonts w:ascii="Arial" w:hAnsi="Arial" w:cs="Arial"/>
              </w:rPr>
            </w:pPr>
          </w:p>
        </w:tc>
        <w:tc>
          <w:tcPr>
            <w:tcW w:w="6236" w:type="dxa"/>
            <w:gridSpan w:val="3"/>
            <w:shd w:val="clear" w:color="auto" w:fill="auto"/>
            <w:vAlign w:val="center"/>
          </w:tcPr>
          <w:p w14:paraId="4BD46D29" w14:textId="77777777" w:rsidR="00572FA0" w:rsidRPr="00EB0DA4" w:rsidRDefault="00572FA0" w:rsidP="0056633A">
            <w:pPr>
              <w:rPr>
                <w:rFonts w:ascii="Arial" w:hAnsi="Arial" w:cs="Arial"/>
              </w:rPr>
            </w:pPr>
          </w:p>
        </w:tc>
      </w:tr>
      <w:tr w:rsidR="00572FA0" w:rsidRPr="00EB0DA4" w14:paraId="3BEC8F11" w14:textId="77777777" w:rsidTr="00E65D7E">
        <w:trPr>
          <w:trHeight w:val="390"/>
          <w:jc w:val="center"/>
        </w:trPr>
        <w:tc>
          <w:tcPr>
            <w:tcW w:w="3114" w:type="dxa"/>
            <w:gridSpan w:val="3"/>
            <w:shd w:val="clear" w:color="auto" w:fill="auto"/>
            <w:vAlign w:val="center"/>
          </w:tcPr>
          <w:p w14:paraId="5F31BB38" w14:textId="11E82D30" w:rsidR="00E65D7E" w:rsidRDefault="00572FA0" w:rsidP="0056633A">
            <w:pPr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>Name of formal training program?</w:t>
            </w:r>
          </w:p>
          <w:p w14:paraId="7211AF78" w14:textId="2C41F56A" w:rsidR="00EB0DA4" w:rsidRPr="00EB0DA4" w:rsidRDefault="00EB0DA4" w:rsidP="0056633A">
            <w:pPr>
              <w:rPr>
                <w:rFonts w:ascii="Arial" w:hAnsi="Arial" w:cs="Arial"/>
              </w:rPr>
            </w:pPr>
          </w:p>
        </w:tc>
        <w:tc>
          <w:tcPr>
            <w:tcW w:w="6236" w:type="dxa"/>
            <w:gridSpan w:val="3"/>
            <w:shd w:val="clear" w:color="auto" w:fill="auto"/>
            <w:vAlign w:val="center"/>
          </w:tcPr>
          <w:p w14:paraId="2B858282" w14:textId="77777777" w:rsidR="00572FA0" w:rsidRPr="00EB0DA4" w:rsidRDefault="00572FA0" w:rsidP="0056633A">
            <w:pPr>
              <w:rPr>
                <w:rFonts w:ascii="Arial" w:hAnsi="Arial" w:cs="Arial"/>
              </w:rPr>
            </w:pPr>
          </w:p>
        </w:tc>
      </w:tr>
      <w:tr w:rsidR="00572FA0" w:rsidRPr="00EB0DA4" w14:paraId="08944F03" w14:textId="77777777" w:rsidTr="00E65D7E">
        <w:trPr>
          <w:trHeight w:val="389"/>
          <w:jc w:val="center"/>
        </w:trPr>
        <w:tc>
          <w:tcPr>
            <w:tcW w:w="3114" w:type="dxa"/>
            <w:gridSpan w:val="3"/>
            <w:shd w:val="clear" w:color="auto" w:fill="auto"/>
            <w:vAlign w:val="center"/>
          </w:tcPr>
          <w:p w14:paraId="796D2FC8" w14:textId="77777777" w:rsidR="00EB0DA4" w:rsidRDefault="00572FA0" w:rsidP="0056633A">
            <w:pPr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>Details of rotations completed</w:t>
            </w:r>
            <w:r w:rsidR="00CF57D9" w:rsidRPr="00EB0DA4">
              <w:rPr>
                <w:rFonts w:ascii="Arial" w:hAnsi="Arial" w:cs="Arial"/>
              </w:rPr>
              <w:t>:</w:t>
            </w:r>
          </w:p>
          <w:p w14:paraId="7D3950D8" w14:textId="3DFBA171" w:rsidR="00E65D7E" w:rsidRPr="00EB0DA4" w:rsidRDefault="00E65D7E" w:rsidP="0056633A">
            <w:pPr>
              <w:rPr>
                <w:rFonts w:ascii="Arial" w:hAnsi="Arial" w:cs="Arial"/>
              </w:rPr>
            </w:pPr>
          </w:p>
        </w:tc>
        <w:tc>
          <w:tcPr>
            <w:tcW w:w="6236" w:type="dxa"/>
            <w:gridSpan w:val="3"/>
            <w:shd w:val="clear" w:color="auto" w:fill="auto"/>
            <w:vAlign w:val="center"/>
          </w:tcPr>
          <w:p w14:paraId="1ADF6E39" w14:textId="77777777" w:rsidR="00572FA0" w:rsidRPr="00EB0DA4" w:rsidRDefault="00572FA0" w:rsidP="0056633A">
            <w:pPr>
              <w:rPr>
                <w:rFonts w:ascii="Arial" w:hAnsi="Arial" w:cs="Arial"/>
              </w:rPr>
            </w:pPr>
          </w:p>
        </w:tc>
      </w:tr>
      <w:tr w:rsidR="00572FA0" w:rsidRPr="00EB0DA4" w14:paraId="1D4C211C" w14:textId="77777777" w:rsidTr="00E65D7E">
        <w:trPr>
          <w:trHeight w:val="367"/>
          <w:jc w:val="center"/>
        </w:trPr>
        <w:tc>
          <w:tcPr>
            <w:tcW w:w="3114" w:type="dxa"/>
            <w:gridSpan w:val="3"/>
            <w:shd w:val="clear" w:color="auto" w:fill="auto"/>
            <w:vAlign w:val="center"/>
          </w:tcPr>
          <w:p w14:paraId="60B5EAC0" w14:textId="77777777" w:rsidR="00572FA0" w:rsidRDefault="00572FA0" w:rsidP="0056633A">
            <w:pPr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>Details of inpatient duties</w:t>
            </w:r>
            <w:r w:rsidR="00CF57D9" w:rsidRPr="00EB0DA4">
              <w:rPr>
                <w:rFonts w:ascii="Arial" w:hAnsi="Arial" w:cs="Arial"/>
              </w:rPr>
              <w:t>:</w:t>
            </w:r>
            <w:r w:rsidRPr="00EB0DA4">
              <w:rPr>
                <w:rFonts w:ascii="Arial" w:hAnsi="Arial" w:cs="Arial"/>
              </w:rPr>
              <w:t xml:space="preserve"> </w:t>
            </w:r>
          </w:p>
          <w:p w14:paraId="3CA7D273" w14:textId="38B707E0" w:rsidR="00E65D7E" w:rsidRPr="00EB0DA4" w:rsidRDefault="00E65D7E" w:rsidP="0056633A">
            <w:pPr>
              <w:rPr>
                <w:rFonts w:ascii="Arial" w:hAnsi="Arial" w:cs="Arial"/>
              </w:rPr>
            </w:pPr>
          </w:p>
        </w:tc>
        <w:tc>
          <w:tcPr>
            <w:tcW w:w="6236" w:type="dxa"/>
            <w:gridSpan w:val="3"/>
            <w:shd w:val="clear" w:color="auto" w:fill="auto"/>
            <w:vAlign w:val="center"/>
          </w:tcPr>
          <w:p w14:paraId="0D414DA3" w14:textId="77777777" w:rsidR="00572FA0" w:rsidRPr="00EB0DA4" w:rsidRDefault="00572FA0" w:rsidP="0056633A">
            <w:pPr>
              <w:rPr>
                <w:rFonts w:ascii="Arial" w:hAnsi="Arial" w:cs="Arial"/>
              </w:rPr>
            </w:pPr>
          </w:p>
        </w:tc>
      </w:tr>
      <w:tr w:rsidR="00572FA0" w:rsidRPr="00EB0DA4" w14:paraId="1C220822" w14:textId="77777777" w:rsidTr="00E65D7E">
        <w:trPr>
          <w:trHeight w:val="783"/>
          <w:jc w:val="center"/>
        </w:trPr>
        <w:tc>
          <w:tcPr>
            <w:tcW w:w="3114" w:type="dxa"/>
            <w:gridSpan w:val="3"/>
            <w:shd w:val="clear" w:color="auto" w:fill="auto"/>
            <w:vAlign w:val="center"/>
          </w:tcPr>
          <w:p w14:paraId="234F6A8A" w14:textId="77777777" w:rsidR="00572FA0" w:rsidRDefault="003C6A8C" w:rsidP="0056633A">
            <w:pPr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>Details of continuity of care including from initial assessment to discharge and/or follow up</w:t>
            </w:r>
            <w:r w:rsidR="00696D91" w:rsidRPr="00EB0DA4">
              <w:rPr>
                <w:rFonts w:ascii="Arial" w:hAnsi="Arial" w:cs="Arial"/>
              </w:rPr>
              <w:t>:</w:t>
            </w:r>
          </w:p>
          <w:p w14:paraId="0C9F002C" w14:textId="35373DED" w:rsidR="00E65D7E" w:rsidRPr="00EB0DA4" w:rsidRDefault="00E65D7E" w:rsidP="0056633A">
            <w:pPr>
              <w:rPr>
                <w:rFonts w:ascii="Arial" w:hAnsi="Arial" w:cs="Arial"/>
              </w:rPr>
            </w:pPr>
          </w:p>
        </w:tc>
        <w:tc>
          <w:tcPr>
            <w:tcW w:w="6236" w:type="dxa"/>
            <w:gridSpan w:val="3"/>
            <w:shd w:val="clear" w:color="auto" w:fill="auto"/>
            <w:vAlign w:val="center"/>
          </w:tcPr>
          <w:p w14:paraId="4AD65906" w14:textId="77777777" w:rsidR="00572FA0" w:rsidRPr="00EB0DA4" w:rsidRDefault="00572FA0" w:rsidP="0056633A">
            <w:pPr>
              <w:rPr>
                <w:rFonts w:ascii="Arial" w:hAnsi="Arial" w:cs="Arial"/>
              </w:rPr>
            </w:pPr>
          </w:p>
        </w:tc>
      </w:tr>
      <w:tr w:rsidR="00572FA0" w:rsidRPr="00EB0DA4" w14:paraId="5B1CA9D2" w14:textId="77777777" w:rsidTr="00E65D7E">
        <w:trPr>
          <w:trHeight w:val="498"/>
          <w:jc w:val="center"/>
        </w:trPr>
        <w:tc>
          <w:tcPr>
            <w:tcW w:w="3114" w:type="dxa"/>
            <w:gridSpan w:val="3"/>
            <w:shd w:val="clear" w:color="auto" w:fill="auto"/>
            <w:vAlign w:val="center"/>
          </w:tcPr>
          <w:p w14:paraId="4DD82652" w14:textId="77777777" w:rsidR="00572FA0" w:rsidRDefault="00572FA0" w:rsidP="0056633A">
            <w:pPr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>Details of on call responsibilities</w:t>
            </w:r>
            <w:r w:rsidR="00CF57D9" w:rsidRPr="00EB0DA4">
              <w:rPr>
                <w:rFonts w:ascii="Arial" w:hAnsi="Arial" w:cs="Arial"/>
              </w:rPr>
              <w:t>:</w:t>
            </w:r>
            <w:r w:rsidRPr="00EB0DA4">
              <w:rPr>
                <w:rFonts w:ascii="Arial" w:hAnsi="Arial" w:cs="Arial"/>
              </w:rPr>
              <w:t xml:space="preserve"> </w:t>
            </w:r>
          </w:p>
          <w:p w14:paraId="609EC8BB" w14:textId="460F23AB" w:rsidR="00E65D7E" w:rsidRPr="00EB0DA4" w:rsidRDefault="00E65D7E" w:rsidP="0056633A">
            <w:pPr>
              <w:rPr>
                <w:rFonts w:ascii="Arial" w:hAnsi="Arial" w:cs="Arial"/>
              </w:rPr>
            </w:pPr>
          </w:p>
        </w:tc>
        <w:tc>
          <w:tcPr>
            <w:tcW w:w="6236" w:type="dxa"/>
            <w:gridSpan w:val="3"/>
            <w:shd w:val="clear" w:color="auto" w:fill="auto"/>
            <w:vAlign w:val="center"/>
          </w:tcPr>
          <w:p w14:paraId="4687999B" w14:textId="77777777" w:rsidR="00572FA0" w:rsidRPr="00EB0DA4" w:rsidRDefault="00572FA0" w:rsidP="0056633A">
            <w:pPr>
              <w:rPr>
                <w:rFonts w:ascii="Arial" w:hAnsi="Arial" w:cs="Arial"/>
              </w:rPr>
            </w:pPr>
          </w:p>
        </w:tc>
      </w:tr>
      <w:tr w:rsidR="00572FA0" w:rsidRPr="00EB0DA4" w14:paraId="51E30B51" w14:textId="77777777" w:rsidTr="00E65D7E">
        <w:trPr>
          <w:trHeight w:val="487"/>
          <w:jc w:val="center"/>
        </w:trPr>
        <w:tc>
          <w:tcPr>
            <w:tcW w:w="3114" w:type="dxa"/>
            <w:gridSpan w:val="3"/>
            <w:shd w:val="clear" w:color="auto" w:fill="auto"/>
            <w:vAlign w:val="center"/>
          </w:tcPr>
          <w:p w14:paraId="3B33DF8C" w14:textId="77777777" w:rsidR="00572FA0" w:rsidRDefault="00572FA0" w:rsidP="0056633A">
            <w:pPr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>Details of level of supervision</w:t>
            </w:r>
            <w:r w:rsidR="00CF57D9" w:rsidRPr="00EB0DA4">
              <w:rPr>
                <w:rFonts w:ascii="Arial" w:hAnsi="Arial" w:cs="Arial"/>
              </w:rPr>
              <w:t>:</w:t>
            </w:r>
          </w:p>
          <w:p w14:paraId="75ABC74F" w14:textId="7842F166" w:rsidR="00E65D7E" w:rsidRPr="00EB0DA4" w:rsidRDefault="00E65D7E" w:rsidP="0056633A">
            <w:pPr>
              <w:rPr>
                <w:rFonts w:ascii="Arial" w:hAnsi="Arial" w:cs="Arial"/>
              </w:rPr>
            </w:pPr>
          </w:p>
        </w:tc>
        <w:tc>
          <w:tcPr>
            <w:tcW w:w="6236" w:type="dxa"/>
            <w:gridSpan w:val="3"/>
            <w:shd w:val="clear" w:color="auto" w:fill="auto"/>
            <w:vAlign w:val="center"/>
          </w:tcPr>
          <w:p w14:paraId="5A0A22B9" w14:textId="77777777" w:rsidR="00572FA0" w:rsidRPr="00EB0DA4" w:rsidRDefault="00572FA0" w:rsidP="0056633A">
            <w:pPr>
              <w:rPr>
                <w:rFonts w:ascii="Arial" w:hAnsi="Arial" w:cs="Arial"/>
              </w:rPr>
            </w:pPr>
          </w:p>
        </w:tc>
      </w:tr>
      <w:tr w:rsidR="00572FA0" w:rsidRPr="00EB0DA4" w14:paraId="5E1FCEC0" w14:textId="77777777" w:rsidTr="00E65D7E">
        <w:trPr>
          <w:trHeight w:val="486"/>
          <w:jc w:val="center"/>
        </w:trPr>
        <w:tc>
          <w:tcPr>
            <w:tcW w:w="3114" w:type="dxa"/>
            <w:gridSpan w:val="3"/>
            <w:shd w:val="clear" w:color="auto" w:fill="auto"/>
            <w:vAlign w:val="center"/>
          </w:tcPr>
          <w:p w14:paraId="2612AB02" w14:textId="77777777" w:rsidR="00572FA0" w:rsidRDefault="00572FA0" w:rsidP="0056633A">
            <w:pPr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>Details of procedures performed</w:t>
            </w:r>
            <w:r w:rsidR="00CF57D9" w:rsidRPr="00EB0DA4">
              <w:rPr>
                <w:rFonts w:ascii="Arial" w:hAnsi="Arial" w:cs="Arial"/>
              </w:rPr>
              <w:t>:</w:t>
            </w:r>
          </w:p>
          <w:p w14:paraId="0E3602C9" w14:textId="5013E3B0" w:rsidR="00E65D7E" w:rsidRPr="00EB0DA4" w:rsidRDefault="00E65D7E" w:rsidP="0056633A">
            <w:pPr>
              <w:rPr>
                <w:rFonts w:ascii="Arial" w:hAnsi="Arial" w:cs="Arial"/>
              </w:rPr>
            </w:pPr>
          </w:p>
        </w:tc>
        <w:tc>
          <w:tcPr>
            <w:tcW w:w="6236" w:type="dxa"/>
            <w:gridSpan w:val="3"/>
            <w:shd w:val="clear" w:color="auto" w:fill="auto"/>
            <w:vAlign w:val="center"/>
          </w:tcPr>
          <w:p w14:paraId="4915A320" w14:textId="77777777" w:rsidR="00572FA0" w:rsidRPr="00EB0DA4" w:rsidRDefault="00572FA0" w:rsidP="0056633A">
            <w:pPr>
              <w:rPr>
                <w:rFonts w:ascii="Arial" w:hAnsi="Arial" w:cs="Arial"/>
              </w:rPr>
            </w:pPr>
          </w:p>
        </w:tc>
      </w:tr>
      <w:tr w:rsidR="00154D7D" w:rsidRPr="00EB0DA4" w14:paraId="658D71AC" w14:textId="77777777" w:rsidTr="00E65D7E">
        <w:trPr>
          <w:trHeight w:val="1987"/>
          <w:jc w:val="center"/>
        </w:trPr>
        <w:tc>
          <w:tcPr>
            <w:tcW w:w="3114" w:type="dxa"/>
            <w:gridSpan w:val="3"/>
            <w:shd w:val="clear" w:color="auto" w:fill="auto"/>
            <w:vAlign w:val="center"/>
          </w:tcPr>
          <w:p w14:paraId="7B7FFEAD" w14:textId="77777777" w:rsidR="00916F1D" w:rsidRPr="00EB0DA4" w:rsidRDefault="00916F1D" w:rsidP="006C1A7B">
            <w:pPr>
              <w:rPr>
                <w:rFonts w:ascii="Arial" w:hAnsi="Arial" w:cs="Arial"/>
              </w:rPr>
            </w:pPr>
            <w:bookmarkStart w:id="1" w:name="_Hlk47003767"/>
            <w:r w:rsidRPr="00EB0DA4">
              <w:rPr>
                <w:rFonts w:ascii="Arial" w:hAnsi="Arial" w:cs="Arial"/>
              </w:rPr>
              <w:lastRenderedPageBreak/>
              <w:t>What in-training assessments were undertaken?</w:t>
            </w:r>
          </w:p>
        </w:tc>
        <w:tc>
          <w:tcPr>
            <w:tcW w:w="6236" w:type="dxa"/>
            <w:gridSpan w:val="3"/>
            <w:shd w:val="clear" w:color="auto" w:fill="auto"/>
            <w:vAlign w:val="center"/>
          </w:tcPr>
          <w:tbl>
            <w:tblPr>
              <w:tblStyle w:val="TableGrid"/>
              <w:tblW w:w="671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77"/>
              <w:gridCol w:w="850"/>
              <w:gridCol w:w="2127"/>
              <w:gridCol w:w="1563"/>
            </w:tblGrid>
            <w:tr w:rsidR="00154D7D" w:rsidRPr="00EB0DA4" w14:paraId="6FE72530" w14:textId="77777777" w:rsidTr="00EB0DA4">
              <w:trPr>
                <w:trHeight w:val="78"/>
              </w:trPr>
              <w:tc>
                <w:tcPr>
                  <w:tcW w:w="2177" w:type="dxa"/>
                </w:tcPr>
                <w:p w14:paraId="6AF4D1D0" w14:textId="77777777" w:rsidR="00916F1D" w:rsidRPr="00EB0DA4" w:rsidRDefault="00887892" w:rsidP="006C1A7B">
                  <w:pPr>
                    <w:ind w:left="-63"/>
                    <w:rPr>
                      <w:rFonts w:ascii="Arial" w:hAnsi="Arial" w:cs="Arial"/>
                      <w:lang w:val="en-AU"/>
                    </w:rPr>
                  </w:pPr>
                  <w:r w:rsidRPr="00EB0DA4">
                    <w:rPr>
                      <w:rFonts w:ascii="Arial" w:hAnsi="Arial" w:cs="Arial"/>
                      <w:lang w:val="en-AU"/>
                    </w:rPr>
                    <w:t>Case-based Discussions (</w:t>
                  </w:r>
                  <w:proofErr w:type="spellStart"/>
                  <w:r w:rsidRPr="00EB0DA4">
                    <w:rPr>
                      <w:rFonts w:ascii="Arial" w:hAnsi="Arial" w:cs="Arial"/>
                      <w:lang w:val="en-AU"/>
                    </w:rPr>
                    <w:t>CbD</w:t>
                  </w:r>
                  <w:proofErr w:type="spellEnd"/>
                  <w:r w:rsidRPr="00EB0DA4">
                    <w:rPr>
                      <w:rFonts w:ascii="Arial" w:hAnsi="Arial" w:cs="Arial"/>
                      <w:lang w:val="en-AU"/>
                    </w:rPr>
                    <w:t>)</w:t>
                  </w:r>
                </w:p>
                <w:p w14:paraId="785A3392" w14:textId="6EF5E8E7" w:rsidR="00887892" w:rsidRPr="00EB0DA4" w:rsidRDefault="00887892" w:rsidP="006C1A7B">
                  <w:pPr>
                    <w:ind w:left="-63"/>
                    <w:rPr>
                      <w:rFonts w:ascii="Arial" w:hAnsi="Arial" w:cs="Arial"/>
                      <w:lang w:val="en-AU"/>
                    </w:rPr>
                  </w:pPr>
                </w:p>
              </w:tc>
              <w:tc>
                <w:tcPr>
                  <w:tcW w:w="850" w:type="dxa"/>
                </w:tcPr>
                <w:p w14:paraId="37796AA4" w14:textId="77777777" w:rsidR="00916F1D" w:rsidRPr="00EB0DA4" w:rsidRDefault="00916F1D" w:rsidP="006C1A7B">
                  <w:pPr>
                    <w:ind w:left="-63"/>
                    <w:rPr>
                      <w:rFonts w:ascii="Arial" w:hAnsi="Arial" w:cs="Arial"/>
                      <w:lang w:val="en-AU"/>
                    </w:rPr>
                  </w:pPr>
                  <w:r w:rsidRPr="00EB0DA4">
                    <w:rPr>
                      <w:rFonts w:ascii="Arial" w:hAnsi="Arial" w:cs="Arial"/>
                      <w:lang w:val="en-AU"/>
                    </w:rPr>
                    <w:t xml:space="preserve">Yes </w:t>
                  </w:r>
                  <w:sdt>
                    <w:sdtPr>
                      <w:rPr>
                        <w:rFonts w:ascii="Arial" w:hAnsi="Arial" w:cs="Arial"/>
                        <w:lang w:val="en-AU"/>
                      </w:rPr>
                      <w:id w:val="-12177405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EB0DA4">
                        <w:rPr>
                          <w:rFonts w:ascii="Segoe UI Symbol" w:hAnsi="Segoe UI Symbol" w:cs="Segoe UI Symbol"/>
                          <w:lang w:val="en-AU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2127" w:type="dxa"/>
                </w:tcPr>
                <w:p w14:paraId="47FCE022" w14:textId="2C47CFF2" w:rsidR="00916F1D" w:rsidRPr="00EB0DA4" w:rsidRDefault="00887892" w:rsidP="006C1A7B">
                  <w:pPr>
                    <w:ind w:left="-63"/>
                    <w:rPr>
                      <w:rFonts w:ascii="Arial" w:hAnsi="Arial" w:cs="Arial"/>
                      <w:lang w:val="en-AU"/>
                    </w:rPr>
                  </w:pPr>
                  <w:r w:rsidRPr="00EB0DA4">
                    <w:rPr>
                      <w:rFonts w:ascii="Arial" w:hAnsi="Arial" w:cs="Arial"/>
                      <w:lang w:val="en-AU"/>
                    </w:rPr>
                    <w:t>Direct Observation of Procedural Skills (DOPS)</w:t>
                  </w:r>
                </w:p>
              </w:tc>
              <w:tc>
                <w:tcPr>
                  <w:tcW w:w="1563" w:type="dxa"/>
                </w:tcPr>
                <w:p w14:paraId="4B2F47ED" w14:textId="77777777" w:rsidR="00916F1D" w:rsidRPr="00EB0DA4" w:rsidRDefault="00916F1D" w:rsidP="006C1A7B">
                  <w:pPr>
                    <w:ind w:left="-63"/>
                    <w:rPr>
                      <w:rFonts w:ascii="Arial" w:hAnsi="Arial" w:cs="Arial"/>
                      <w:lang w:val="en-AU"/>
                    </w:rPr>
                  </w:pPr>
                  <w:r w:rsidRPr="00EB0DA4">
                    <w:rPr>
                      <w:rFonts w:ascii="Arial" w:hAnsi="Arial" w:cs="Arial"/>
                      <w:lang w:val="en-AU"/>
                    </w:rPr>
                    <w:t xml:space="preserve">Yes </w:t>
                  </w:r>
                  <w:sdt>
                    <w:sdtPr>
                      <w:rPr>
                        <w:rFonts w:ascii="Arial" w:hAnsi="Arial" w:cs="Arial"/>
                        <w:lang w:val="en-AU"/>
                      </w:rPr>
                      <w:id w:val="17554044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EB0DA4">
                        <w:rPr>
                          <w:rFonts w:ascii="Segoe UI Symbol" w:hAnsi="Segoe UI Symbol" w:cs="Segoe UI Symbol"/>
                          <w:lang w:val="en-AU"/>
                        </w:rPr>
                        <w:t>☐</w:t>
                      </w:r>
                    </w:sdtContent>
                  </w:sdt>
                </w:p>
              </w:tc>
            </w:tr>
            <w:tr w:rsidR="00154D7D" w:rsidRPr="00EB0DA4" w14:paraId="579409F2" w14:textId="77777777" w:rsidTr="00EB0DA4">
              <w:trPr>
                <w:trHeight w:val="207"/>
              </w:trPr>
              <w:tc>
                <w:tcPr>
                  <w:tcW w:w="2177" w:type="dxa"/>
                </w:tcPr>
                <w:p w14:paraId="2F53B201" w14:textId="77777777" w:rsidR="00916F1D" w:rsidRPr="00EB0DA4" w:rsidRDefault="00887892" w:rsidP="006C1A7B">
                  <w:pPr>
                    <w:ind w:left="-63"/>
                    <w:rPr>
                      <w:rFonts w:ascii="Arial" w:hAnsi="Arial" w:cs="Arial"/>
                      <w:lang w:val="en-AU"/>
                    </w:rPr>
                  </w:pPr>
                  <w:r w:rsidRPr="00EB0DA4">
                    <w:rPr>
                      <w:rFonts w:ascii="Arial" w:hAnsi="Arial" w:cs="Arial"/>
                      <w:lang w:val="en-AU"/>
                    </w:rPr>
                    <w:t>Learning Needs Analysis (LNA)</w:t>
                  </w:r>
                </w:p>
                <w:p w14:paraId="118A9754" w14:textId="4D221385" w:rsidR="00887892" w:rsidRPr="00EB0DA4" w:rsidRDefault="00887892" w:rsidP="006C1A7B">
                  <w:pPr>
                    <w:ind w:left="-63"/>
                    <w:rPr>
                      <w:rFonts w:ascii="Arial" w:hAnsi="Arial" w:cs="Arial"/>
                      <w:lang w:val="en-AU"/>
                    </w:rPr>
                  </w:pPr>
                </w:p>
              </w:tc>
              <w:tc>
                <w:tcPr>
                  <w:tcW w:w="850" w:type="dxa"/>
                </w:tcPr>
                <w:p w14:paraId="0CDC32C8" w14:textId="77777777" w:rsidR="00916F1D" w:rsidRPr="00EB0DA4" w:rsidRDefault="00916F1D" w:rsidP="006C1A7B">
                  <w:pPr>
                    <w:ind w:left="-63"/>
                    <w:rPr>
                      <w:rFonts w:ascii="Arial" w:hAnsi="Arial" w:cs="Arial"/>
                      <w:lang w:val="en-AU"/>
                    </w:rPr>
                  </w:pPr>
                  <w:r w:rsidRPr="00EB0DA4">
                    <w:rPr>
                      <w:rFonts w:ascii="Arial" w:hAnsi="Arial" w:cs="Arial"/>
                      <w:lang w:val="en-AU"/>
                    </w:rPr>
                    <w:t xml:space="preserve">Yes </w:t>
                  </w:r>
                  <w:sdt>
                    <w:sdtPr>
                      <w:rPr>
                        <w:rFonts w:ascii="Arial" w:hAnsi="Arial" w:cs="Arial"/>
                        <w:lang w:val="en-AU"/>
                      </w:rPr>
                      <w:id w:val="-3689558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EB0DA4">
                        <w:rPr>
                          <w:rFonts w:ascii="Segoe UI Symbol" w:hAnsi="Segoe UI Symbol" w:cs="Segoe UI Symbol"/>
                          <w:lang w:val="en-AU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2127" w:type="dxa"/>
                </w:tcPr>
                <w:p w14:paraId="7694DE25" w14:textId="0073A10C" w:rsidR="00916F1D" w:rsidRPr="00EB0DA4" w:rsidRDefault="00887892" w:rsidP="006C1A7B">
                  <w:pPr>
                    <w:rPr>
                      <w:rFonts w:ascii="Arial" w:hAnsi="Arial" w:cs="Arial"/>
                      <w:lang w:val="en-AU"/>
                    </w:rPr>
                  </w:pPr>
                  <w:r w:rsidRPr="00EB0DA4">
                    <w:rPr>
                      <w:rFonts w:ascii="Arial" w:hAnsi="Arial" w:cs="Arial"/>
                      <w:lang w:val="en-AU"/>
                    </w:rPr>
                    <w:t>Mini-Clinical Evaluation Exercises (mini-CEX)</w:t>
                  </w:r>
                </w:p>
              </w:tc>
              <w:tc>
                <w:tcPr>
                  <w:tcW w:w="1563" w:type="dxa"/>
                </w:tcPr>
                <w:p w14:paraId="481B3A2F" w14:textId="77777777" w:rsidR="00916F1D" w:rsidRPr="00EB0DA4" w:rsidRDefault="00916F1D" w:rsidP="006C1A7B">
                  <w:pPr>
                    <w:rPr>
                      <w:rFonts w:ascii="Arial" w:hAnsi="Arial" w:cs="Arial"/>
                      <w:lang w:val="en-AU"/>
                    </w:rPr>
                  </w:pPr>
                  <w:r w:rsidRPr="00EB0DA4">
                    <w:rPr>
                      <w:rFonts w:ascii="Arial" w:hAnsi="Arial" w:cs="Arial"/>
                      <w:lang w:val="en-AU"/>
                    </w:rPr>
                    <w:t xml:space="preserve">Yes </w:t>
                  </w:r>
                  <w:sdt>
                    <w:sdtPr>
                      <w:rPr>
                        <w:rFonts w:ascii="Arial" w:hAnsi="Arial" w:cs="Arial"/>
                        <w:lang w:val="en-AU"/>
                      </w:rPr>
                      <w:id w:val="63552953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EB0DA4">
                        <w:rPr>
                          <w:rFonts w:ascii="Segoe UI Symbol" w:hAnsi="Segoe UI Symbol" w:cs="Segoe UI Symbol"/>
                          <w:lang w:val="en-AU"/>
                        </w:rPr>
                        <w:t>☐</w:t>
                      </w:r>
                    </w:sdtContent>
                  </w:sdt>
                </w:p>
              </w:tc>
            </w:tr>
            <w:tr w:rsidR="00887892" w:rsidRPr="00EB0DA4" w14:paraId="54A2944F" w14:textId="77777777" w:rsidTr="00EB0DA4">
              <w:trPr>
                <w:trHeight w:val="207"/>
              </w:trPr>
              <w:tc>
                <w:tcPr>
                  <w:tcW w:w="2177" w:type="dxa"/>
                </w:tcPr>
                <w:p w14:paraId="188EEA48" w14:textId="2729EEFB" w:rsidR="00887892" w:rsidRPr="00EB0DA4" w:rsidRDefault="00887892" w:rsidP="006C1A7B">
                  <w:pPr>
                    <w:ind w:left="-63"/>
                    <w:rPr>
                      <w:rFonts w:ascii="Arial" w:hAnsi="Arial" w:cs="Arial"/>
                      <w:lang w:val="en-AU"/>
                    </w:rPr>
                  </w:pPr>
                  <w:r w:rsidRPr="00EB0DA4">
                    <w:rPr>
                      <w:rFonts w:ascii="Arial" w:hAnsi="Arial" w:cs="Arial"/>
                      <w:lang w:val="en-AU"/>
                    </w:rPr>
                    <w:t>Direct Observation of Procedural Skills (DOPS)</w:t>
                  </w:r>
                </w:p>
              </w:tc>
              <w:tc>
                <w:tcPr>
                  <w:tcW w:w="850" w:type="dxa"/>
                </w:tcPr>
                <w:p w14:paraId="3DBE8387" w14:textId="5B1686FC" w:rsidR="00887892" w:rsidRPr="00EB0DA4" w:rsidRDefault="00887892" w:rsidP="006C1A7B">
                  <w:pPr>
                    <w:ind w:left="-63"/>
                    <w:rPr>
                      <w:rFonts w:ascii="Arial" w:hAnsi="Arial" w:cs="Arial"/>
                      <w:lang w:val="en-AU"/>
                    </w:rPr>
                  </w:pPr>
                  <w:r w:rsidRPr="00EB0DA4">
                    <w:rPr>
                      <w:rFonts w:ascii="Arial" w:hAnsi="Arial" w:cs="Arial"/>
                      <w:lang w:val="en-AU"/>
                    </w:rPr>
                    <w:t xml:space="preserve">Yes </w:t>
                  </w:r>
                  <w:sdt>
                    <w:sdtPr>
                      <w:rPr>
                        <w:rFonts w:ascii="Arial" w:hAnsi="Arial" w:cs="Arial"/>
                        <w:lang w:val="en-AU"/>
                      </w:rPr>
                      <w:id w:val="207053141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EB0DA4">
                        <w:rPr>
                          <w:rFonts w:ascii="Segoe UI Symbol" w:hAnsi="Segoe UI Symbol" w:cs="Segoe UI Symbol"/>
                          <w:lang w:val="en-AU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2127" w:type="dxa"/>
                </w:tcPr>
                <w:p w14:paraId="50C8B4CC" w14:textId="571E3583" w:rsidR="00887892" w:rsidRPr="00EB0DA4" w:rsidRDefault="00887892" w:rsidP="006C1A7B">
                  <w:pPr>
                    <w:rPr>
                      <w:rFonts w:ascii="Arial" w:hAnsi="Arial" w:cs="Arial"/>
                      <w:lang w:val="en-AU"/>
                    </w:rPr>
                  </w:pPr>
                  <w:r w:rsidRPr="00EB0DA4">
                    <w:rPr>
                      <w:rFonts w:ascii="Arial" w:hAnsi="Arial" w:cs="Arial"/>
                      <w:lang w:val="en-AU"/>
                    </w:rPr>
                    <w:t>Professional Qualities Reflection (PQR)</w:t>
                  </w:r>
                </w:p>
              </w:tc>
              <w:tc>
                <w:tcPr>
                  <w:tcW w:w="1563" w:type="dxa"/>
                </w:tcPr>
                <w:p w14:paraId="3ECCDF62" w14:textId="30657676" w:rsidR="00887892" w:rsidRPr="00EB0DA4" w:rsidRDefault="00887892" w:rsidP="006C1A7B">
                  <w:pPr>
                    <w:rPr>
                      <w:rFonts w:ascii="Arial" w:hAnsi="Arial" w:cs="Arial"/>
                      <w:lang w:val="en-AU"/>
                    </w:rPr>
                  </w:pPr>
                  <w:r w:rsidRPr="00EB0DA4">
                    <w:rPr>
                      <w:rFonts w:ascii="Arial" w:hAnsi="Arial" w:cs="Arial"/>
                      <w:lang w:val="en-AU"/>
                    </w:rPr>
                    <w:t xml:space="preserve">Yes </w:t>
                  </w:r>
                  <w:sdt>
                    <w:sdtPr>
                      <w:rPr>
                        <w:rFonts w:ascii="Arial" w:hAnsi="Arial" w:cs="Arial"/>
                        <w:lang w:val="en-AU"/>
                      </w:rPr>
                      <w:id w:val="85970853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EB0DA4">
                        <w:rPr>
                          <w:rFonts w:ascii="Segoe UI Symbol" w:hAnsi="Segoe UI Symbol" w:cs="Segoe UI Symbol"/>
                          <w:lang w:val="en-AU"/>
                        </w:rPr>
                        <w:t>☐</w:t>
                      </w:r>
                    </w:sdtContent>
                  </w:sdt>
                </w:p>
              </w:tc>
            </w:tr>
            <w:tr w:rsidR="00887892" w:rsidRPr="00EB0DA4" w14:paraId="469A6E55" w14:textId="77777777" w:rsidTr="00EB0DA4">
              <w:trPr>
                <w:trHeight w:val="207"/>
              </w:trPr>
              <w:tc>
                <w:tcPr>
                  <w:tcW w:w="2177" w:type="dxa"/>
                </w:tcPr>
                <w:p w14:paraId="34242BC7" w14:textId="77777777" w:rsidR="00887892" w:rsidRPr="00EB0DA4" w:rsidRDefault="00887892" w:rsidP="006C1A7B">
                  <w:pPr>
                    <w:ind w:left="-63"/>
                    <w:rPr>
                      <w:rFonts w:ascii="Arial" w:hAnsi="Arial" w:cs="Arial"/>
                      <w:lang w:val="en-AU"/>
                    </w:rPr>
                  </w:pPr>
                  <w:r w:rsidRPr="00EB0DA4">
                    <w:rPr>
                      <w:rFonts w:ascii="Arial" w:hAnsi="Arial" w:cs="Arial"/>
                      <w:lang w:val="en-AU"/>
                    </w:rPr>
                    <w:t>Supervisor’s Reports</w:t>
                  </w:r>
                </w:p>
                <w:p w14:paraId="4EEFF241" w14:textId="63EDC825" w:rsidR="00887892" w:rsidRPr="00EB0DA4" w:rsidRDefault="00887892" w:rsidP="006C1A7B">
                  <w:pPr>
                    <w:ind w:left="-63"/>
                    <w:rPr>
                      <w:rFonts w:ascii="Arial" w:hAnsi="Arial" w:cs="Arial"/>
                      <w:lang w:val="en-AU"/>
                    </w:rPr>
                  </w:pPr>
                </w:p>
              </w:tc>
              <w:tc>
                <w:tcPr>
                  <w:tcW w:w="850" w:type="dxa"/>
                </w:tcPr>
                <w:p w14:paraId="662D917C" w14:textId="06017F96" w:rsidR="00887892" w:rsidRPr="00EB0DA4" w:rsidRDefault="00887892" w:rsidP="006C1A7B">
                  <w:pPr>
                    <w:ind w:left="-63"/>
                    <w:rPr>
                      <w:rFonts w:ascii="Arial" w:hAnsi="Arial" w:cs="Arial"/>
                      <w:lang w:val="en-AU"/>
                    </w:rPr>
                  </w:pPr>
                  <w:r w:rsidRPr="00EB0DA4">
                    <w:rPr>
                      <w:rFonts w:ascii="Arial" w:hAnsi="Arial" w:cs="Arial"/>
                      <w:lang w:val="en-AU"/>
                    </w:rPr>
                    <w:t xml:space="preserve">Yes </w:t>
                  </w:r>
                  <w:sdt>
                    <w:sdtPr>
                      <w:rPr>
                        <w:rFonts w:ascii="Arial" w:hAnsi="Arial" w:cs="Arial"/>
                        <w:lang w:val="en-AU"/>
                      </w:rPr>
                      <w:id w:val="73574493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EB0DA4">
                        <w:rPr>
                          <w:rFonts w:ascii="Segoe UI Symbol" w:hAnsi="Segoe UI Symbol" w:cs="Segoe UI Symbol"/>
                          <w:lang w:val="en-AU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2127" w:type="dxa"/>
                </w:tcPr>
                <w:p w14:paraId="7D333522" w14:textId="7C848273" w:rsidR="00887892" w:rsidRPr="00EB0DA4" w:rsidRDefault="00887892" w:rsidP="006C1A7B">
                  <w:pPr>
                    <w:rPr>
                      <w:rFonts w:ascii="Arial" w:hAnsi="Arial" w:cs="Arial"/>
                      <w:lang w:val="en-AU"/>
                    </w:rPr>
                  </w:pPr>
                  <w:r w:rsidRPr="00EB0DA4">
                    <w:rPr>
                      <w:rFonts w:ascii="Arial" w:hAnsi="Arial" w:cs="Arial"/>
                      <w:lang w:val="en-AU"/>
                    </w:rPr>
                    <w:t>Research Requirements</w:t>
                  </w:r>
                </w:p>
              </w:tc>
              <w:tc>
                <w:tcPr>
                  <w:tcW w:w="1563" w:type="dxa"/>
                </w:tcPr>
                <w:p w14:paraId="308A598E" w14:textId="366D7C1A" w:rsidR="00887892" w:rsidRPr="00EB0DA4" w:rsidRDefault="00887892" w:rsidP="006C1A7B">
                  <w:pPr>
                    <w:rPr>
                      <w:rFonts w:ascii="Arial" w:hAnsi="Arial" w:cs="Arial"/>
                      <w:lang w:val="en-AU"/>
                    </w:rPr>
                  </w:pPr>
                  <w:r w:rsidRPr="00EB0DA4">
                    <w:rPr>
                      <w:rFonts w:ascii="Arial" w:hAnsi="Arial" w:cs="Arial"/>
                      <w:lang w:val="en-AU"/>
                    </w:rPr>
                    <w:t xml:space="preserve">Yes </w:t>
                  </w:r>
                  <w:sdt>
                    <w:sdtPr>
                      <w:rPr>
                        <w:rFonts w:ascii="Arial" w:hAnsi="Arial" w:cs="Arial"/>
                        <w:lang w:val="en-AU"/>
                      </w:rPr>
                      <w:id w:val="8559354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EB0DA4">
                        <w:rPr>
                          <w:rFonts w:ascii="Segoe UI Symbol" w:hAnsi="Segoe UI Symbol" w:cs="Segoe UI Symbol"/>
                          <w:lang w:val="en-AU"/>
                        </w:rPr>
                        <w:t>☐</w:t>
                      </w:r>
                    </w:sdtContent>
                  </w:sdt>
                </w:p>
              </w:tc>
            </w:tr>
            <w:tr w:rsidR="00887892" w:rsidRPr="00EB0DA4" w14:paraId="35294F11" w14:textId="77777777" w:rsidTr="00EB0DA4">
              <w:trPr>
                <w:trHeight w:val="207"/>
              </w:trPr>
              <w:tc>
                <w:tcPr>
                  <w:tcW w:w="2177" w:type="dxa"/>
                </w:tcPr>
                <w:p w14:paraId="05E821AB" w14:textId="77777777" w:rsidR="00887892" w:rsidRPr="00EB0DA4" w:rsidRDefault="00887892" w:rsidP="006C1A7B">
                  <w:pPr>
                    <w:ind w:left="-63"/>
                    <w:rPr>
                      <w:rFonts w:ascii="Arial" w:hAnsi="Arial" w:cs="Arial"/>
                      <w:lang w:val="en-AU"/>
                    </w:rPr>
                  </w:pPr>
                  <w:r w:rsidRPr="00EB0DA4">
                    <w:rPr>
                      <w:rFonts w:ascii="Arial" w:hAnsi="Arial" w:cs="Arial"/>
                      <w:lang w:val="en-AU"/>
                    </w:rPr>
                    <w:t>Trainee’s Report</w:t>
                  </w:r>
                </w:p>
                <w:p w14:paraId="73981EA9" w14:textId="05115B4C" w:rsidR="00887892" w:rsidRPr="00EB0DA4" w:rsidRDefault="00887892" w:rsidP="006C1A7B">
                  <w:pPr>
                    <w:ind w:left="-63"/>
                    <w:rPr>
                      <w:rFonts w:ascii="Arial" w:hAnsi="Arial" w:cs="Arial"/>
                      <w:lang w:val="en-AU"/>
                    </w:rPr>
                  </w:pPr>
                </w:p>
              </w:tc>
              <w:tc>
                <w:tcPr>
                  <w:tcW w:w="850" w:type="dxa"/>
                </w:tcPr>
                <w:p w14:paraId="2DDD2E5C" w14:textId="1B3616B2" w:rsidR="00887892" w:rsidRPr="00EB0DA4" w:rsidRDefault="00887892" w:rsidP="006C1A7B">
                  <w:pPr>
                    <w:ind w:left="-63"/>
                    <w:rPr>
                      <w:rFonts w:ascii="Arial" w:hAnsi="Arial" w:cs="Arial"/>
                      <w:lang w:val="en-AU"/>
                    </w:rPr>
                  </w:pPr>
                  <w:r w:rsidRPr="00EB0DA4">
                    <w:rPr>
                      <w:rFonts w:ascii="Arial" w:hAnsi="Arial" w:cs="Arial"/>
                      <w:lang w:val="en-AU"/>
                    </w:rPr>
                    <w:t xml:space="preserve">Yes </w:t>
                  </w:r>
                  <w:sdt>
                    <w:sdtPr>
                      <w:rPr>
                        <w:rFonts w:ascii="Arial" w:hAnsi="Arial" w:cs="Arial"/>
                        <w:lang w:val="en-AU"/>
                      </w:rPr>
                      <w:id w:val="-15476760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EB0DA4">
                        <w:rPr>
                          <w:rFonts w:ascii="Segoe UI Symbol" w:hAnsi="Segoe UI Symbol" w:cs="Segoe UI Symbol"/>
                          <w:lang w:val="en-AU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2127" w:type="dxa"/>
                </w:tcPr>
                <w:p w14:paraId="194847BB" w14:textId="5E6443B6" w:rsidR="00887892" w:rsidRPr="00EB0DA4" w:rsidRDefault="00887892" w:rsidP="006C1A7B">
                  <w:pPr>
                    <w:rPr>
                      <w:rFonts w:ascii="Arial" w:hAnsi="Arial" w:cs="Arial"/>
                      <w:lang w:val="en-AU"/>
                    </w:rPr>
                  </w:pPr>
                  <w:r w:rsidRPr="00EB0DA4">
                    <w:rPr>
                      <w:rFonts w:ascii="Arial" w:hAnsi="Arial" w:cs="Arial"/>
                      <w:lang w:val="en-AU"/>
                    </w:rPr>
                    <w:t>Logbook</w:t>
                  </w:r>
                </w:p>
              </w:tc>
              <w:tc>
                <w:tcPr>
                  <w:tcW w:w="1563" w:type="dxa"/>
                </w:tcPr>
                <w:p w14:paraId="04F48F47" w14:textId="16D310BE" w:rsidR="00887892" w:rsidRPr="00EB0DA4" w:rsidRDefault="00887892" w:rsidP="006C1A7B">
                  <w:pPr>
                    <w:rPr>
                      <w:rFonts w:ascii="Arial" w:hAnsi="Arial" w:cs="Arial"/>
                      <w:lang w:val="en-AU"/>
                    </w:rPr>
                  </w:pPr>
                  <w:r w:rsidRPr="00EB0DA4">
                    <w:rPr>
                      <w:rFonts w:ascii="Arial" w:hAnsi="Arial" w:cs="Arial"/>
                      <w:lang w:val="en-AU"/>
                    </w:rPr>
                    <w:t xml:space="preserve">Yes </w:t>
                  </w:r>
                  <w:sdt>
                    <w:sdtPr>
                      <w:rPr>
                        <w:rFonts w:ascii="Arial" w:hAnsi="Arial" w:cs="Arial"/>
                        <w:lang w:val="en-AU"/>
                      </w:rPr>
                      <w:id w:val="-189503236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EB0DA4">
                        <w:rPr>
                          <w:rFonts w:ascii="Segoe UI Symbol" w:hAnsi="Segoe UI Symbol" w:cs="Segoe UI Symbol"/>
                          <w:lang w:val="en-AU"/>
                        </w:rPr>
                        <w:t>☐</w:t>
                      </w:r>
                    </w:sdtContent>
                  </w:sdt>
                </w:p>
              </w:tc>
            </w:tr>
          </w:tbl>
          <w:p w14:paraId="654E5FD4" w14:textId="77777777" w:rsidR="00916F1D" w:rsidRPr="00EB0DA4" w:rsidRDefault="00916F1D" w:rsidP="006C1A7B">
            <w:pPr>
              <w:rPr>
                <w:rFonts w:ascii="Arial" w:hAnsi="Arial" w:cs="Arial"/>
              </w:rPr>
            </w:pPr>
          </w:p>
          <w:p w14:paraId="117C8950" w14:textId="77777777" w:rsidR="00916F1D" w:rsidRPr="00EB0DA4" w:rsidRDefault="00916F1D" w:rsidP="006C1A7B">
            <w:pPr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 xml:space="preserve">Other: </w:t>
            </w:r>
          </w:p>
          <w:p w14:paraId="0ABF3CD5" w14:textId="0F0A1962" w:rsidR="003F0199" w:rsidRPr="00EB0DA4" w:rsidRDefault="003F0199" w:rsidP="006C1A7B">
            <w:pPr>
              <w:rPr>
                <w:rFonts w:ascii="Arial" w:hAnsi="Arial" w:cs="Arial"/>
              </w:rPr>
            </w:pPr>
          </w:p>
        </w:tc>
      </w:tr>
      <w:bookmarkEnd w:id="1"/>
      <w:tr w:rsidR="00D70961" w:rsidRPr="00EB0DA4" w14:paraId="220DE3AE" w14:textId="77777777" w:rsidTr="00E65D7E">
        <w:trPr>
          <w:trHeight w:val="3050"/>
          <w:jc w:val="center"/>
        </w:trPr>
        <w:tc>
          <w:tcPr>
            <w:tcW w:w="3114" w:type="dxa"/>
            <w:gridSpan w:val="3"/>
            <w:shd w:val="clear" w:color="auto" w:fill="auto"/>
            <w:vAlign w:val="center"/>
          </w:tcPr>
          <w:p w14:paraId="7F713852" w14:textId="77777777" w:rsidR="00D70961" w:rsidRPr="00EB0DA4" w:rsidRDefault="00D70961" w:rsidP="0056633A">
            <w:pPr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>Was there an exit assessment for this training?</w:t>
            </w:r>
          </w:p>
        </w:tc>
        <w:tc>
          <w:tcPr>
            <w:tcW w:w="6236" w:type="dxa"/>
            <w:gridSpan w:val="3"/>
            <w:shd w:val="clear" w:color="auto" w:fill="auto"/>
            <w:vAlign w:val="center"/>
          </w:tcPr>
          <w:tbl>
            <w:tblPr>
              <w:tblW w:w="5000" w:type="pct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Layout w:type="fixed"/>
              <w:tblCellMar>
                <w:top w:w="29" w:type="dxa"/>
                <w:left w:w="86" w:type="dxa"/>
                <w:bottom w:w="29" w:type="dxa"/>
                <w:right w:w="86" w:type="dxa"/>
              </w:tblCellMar>
              <w:tblLook w:val="01E0" w:firstRow="1" w:lastRow="1" w:firstColumn="1" w:lastColumn="1" w:noHBand="0" w:noVBand="0"/>
            </w:tblPr>
            <w:tblGrid>
              <w:gridCol w:w="2949"/>
              <w:gridCol w:w="3105"/>
            </w:tblGrid>
            <w:tr w:rsidR="00916F1D" w:rsidRPr="00EB0DA4" w14:paraId="6A204A43" w14:textId="77777777" w:rsidTr="00EB0DA4">
              <w:trPr>
                <w:cantSplit/>
                <w:trHeight w:val="293"/>
                <w:jc w:val="center"/>
              </w:trPr>
              <w:tc>
                <w:tcPr>
                  <w:tcW w:w="5914" w:type="dxa"/>
                  <w:gridSpan w:val="2"/>
                  <w:shd w:val="clear" w:color="auto" w:fill="auto"/>
                  <w:vAlign w:val="center"/>
                </w:tcPr>
                <w:p w14:paraId="1ACEC8DD" w14:textId="77777777" w:rsidR="00916F1D" w:rsidRPr="00EB0DA4" w:rsidRDefault="00916F1D" w:rsidP="00916F1D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EB0DA4">
                    <w:rPr>
                      <w:rFonts w:ascii="Arial" w:hAnsi="Arial" w:cs="Arial"/>
                      <w:b/>
                      <w:bCs/>
                    </w:rPr>
                    <w:t xml:space="preserve">Exam </w:t>
                  </w:r>
                </w:p>
                <w:p w14:paraId="09FC8E98" w14:textId="77777777" w:rsidR="00916F1D" w:rsidRPr="00EB0DA4" w:rsidRDefault="00E65D7E" w:rsidP="00916F1D">
                  <w:pPr>
                    <w:rPr>
                      <w:rFonts w:ascii="Arial" w:hAnsi="Arial" w:cs="Arial"/>
                      <w:iCs/>
                      <w:lang w:val="en-AU"/>
                    </w:rPr>
                  </w:pPr>
                  <w:sdt>
                    <w:sdtPr>
                      <w:rPr>
                        <w:rFonts w:ascii="Arial" w:hAnsi="Arial" w:cs="Arial"/>
                        <w:iCs/>
                        <w:lang w:val="en-AU"/>
                      </w:rPr>
                      <w:id w:val="131985346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16F1D" w:rsidRPr="00EB0DA4">
                        <w:rPr>
                          <w:rFonts w:ascii="Segoe UI Symbol" w:hAnsi="Segoe UI Symbol" w:cs="Segoe UI Symbol"/>
                          <w:iCs/>
                          <w:lang w:val="en-AU"/>
                        </w:rPr>
                        <w:t>☐</w:t>
                      </w:r>
                    </w:sdtContent>
                  </w:sdt>
                  <w:r w:rsidR="00916F1D" w:rsidRPr="00EB0DA4">
                    <w:rPr>
                      <w:rFonts w:ascii="Arial" w:hAnsi="Arial" w:cs="Arial"/>
                      <w:iCs/>
                      <w:lang w:val="en-AU"/>
                    </w:rPr>
                    <w:t xml:space="preserve">  National Examination                       </w:t>
                  </w:r>
                  <w:sdt>
                    <w:sdtPr>
                      <w:rPr>
                        <w:rFonts w:ascii="Arial" w:hAnsi="Arial" w:cs="Arial"/>
                        <w:iCs/>
                        <w:lang w:val="en-AU"/>
                      </w:rPr>
                      <w:id w:val="137965700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16F1D" w:rsidRPr="00EB0DA4">
                        <w:rPr>
                          <w:rFonts w:ascii="Segoe UI Symbol" w:hAnsi="Segoe UI Symbol" w:cs="Segoe UI Symbol"/>
                          <w:iCs/>
                          <w:lang w:val="en-AU"/>
                        </w:rPr>
                        <w:t>☐</w:t>
                      </w:r>
                    </w:sdtContent>
                  </w:sdt>
                  <w:r w:rsidR="00916F1D" w:rsidRPr="00EB0DA4">
                    <w:rPr>
                      <w:rFonts w:ascii="Arial" w:hAnsi="Arial" w:cs="Arial"/>
                      <w:iCs/>
                      <w:lang w:val="en-AU"/>
                    </w:rPr>
                    <w:t xml:space="preserve">  Regional Examination</w:t>
                  </w:r>
                </w:p>
                <w:p w14:paraId="38F71B8F" w14:textId="77777777" w:rsidR="00916F1D" w:rsidRPr="00EB0DA4" w:rsidRDefault="00916F1D" w:rsidP="00916F1D">
                  <w:pPr>
                    <w:rPr>
                      <w:rFonts w:ascii="Arial" w:hAnsi="Arial" w:cs="Arial"/>
                      <w:iCs/>
                      <w:lang w:val="en-AU"/>
                    </w:rPr>
                  </w:pPr>
                  <w:r w:rsidRPr="00EB0DA4">
                    <w:rPr>
                      <w:rFonts w:ascii="Arial" w:hAnsi="Arial" w:cs="Arial"/>
                      <w:iCs/>
                      <w:lang w:val="en-AU"/>
                    </w:rPr>
                    <w:t xml:space="preserve">    </w:t>
                  </w:r>
                </w:p>
                <w:p w14:paraId="7AE91B95" w14:textId="77777777" w:rsidR="00916F1D" w:rsidRPr="00EB0DA4" w:rsidRDefault="00E65D7E" w:rsidP="00916F1D">
                  <w:pPr>
                    <w:rPr>
                      <w:rFonts w:ascii="Arial" w:hAnsi="Arial" w:cs="Arial"/>
                      <w:iCs/>
                      <w:lang w:val="en-AU"/>
                    </w:rPr>
                  </w:pPr>
                  <w:sdt>
                    <w:sdtPr>
                      <w:rPr>
                        <w:rFonts w:ascii="Arial" w:hAnsi="Arial" w:cs="Arial"/>
                        <w:iCs/>
                        <w:lang w:val="en-AU"/>
                      </w:rPr>
                      <w:id w:val="-19925514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16F1D" w:rsidRPr="00EB0DA4">
                        <w:rPr>
                          <w:rFonts w:ascii="Segoe UI Symbol" w:hAnsi="Segoe UI Symbol" w:cs="Segoe UI Symbol"/>
                          <w:iCs/>
                          <w:lang w:val="en-AU"/>
                        </w:rPr>
                        <w:t>☐</w:t>
                      </w:r>
                    </w:sdtContent>
                  </w:sdt>
                  <w:r w:rsidR="00916F1D" w:rsidRPr="00EB0DA4">
                    <w:rPr>
                      <w:rFonts w:ascii="Arial" w:hAnsi="Arial" w:cs="Arial"/>
                      <w:iCs/>
                      <w:lang w:val="en-AU"/>
                    </w:rPr>
                    <w:t xml:space="preserve">  External Examination                       </w:t>
                  </w:r>
                  <w:sdt>
                    <w:sdtPr>
                      <w:rPr>
                        <w:rFonts w:ascii="Arial" w:hAnsi="Arial" w:cs="Arial"/>
                        <w:iCs/>
                        <w:lang w:val="en-AU"/>
                      </w:rPr>
                      <w:id w:val="12281146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16F1D" w:rsidRPr="00EB0DA4">
                        <w:rPr>
                          <w:rFonts w:ascii="Segoe UI Symbol" w:eastAsia="MS Gothic" w:hAnsi="Segoe UI Symbol" w:cs="Segoe UI Symbol"/>
                          <w:iCs/>
                          <w:lang w:val="en-AU"/>
                        </w:rPr>
                        <w:t>☐</w:t>
                      </w:r>
                    </w:sdtContent>
                  </w:sdt>
                  <w:r w:rsidR="00916F1D" w:rsidRPr="00EB0DA4">
                    <w:rPr>
                      <w:rFonts w:ascii="Arial" w:hAnsi="Arial" w:cs="Arial"/>
                      <w:iCs/>
                      <w:lang w:val="en-AU"/>
                    </w:rPr>
                    <w:t xml:space="preserve">  Local examiners</w:t>
                  </w:r>
                </w:p>
                <w:p w14:paraId="5BD40CC7" w14:textId="77777777" w:rsidR="00916F1D" w:rsidRPr="00EB0DA4" w:rsidRDefault="00916F1D" w:rsidP="00916F1D">
                  <w:pPr>
                    <w:rPr>
                      <w:rFonts w:ascii="Arial" w:hAnsi="Arial" w:cs="Arial"/>
                      <w:iCs/>
                      <w:lang w:val="en-AU"/>
                    </w:rPr>
                  </w:pPr>
                  <w:r w:rsidRPr="00EB0DA4">
                    <w:rPr>
                      <w:rFonts w:ascii="Arial" w:hAnsi="Arial" w:cs="Arial"/>
                      <w:iCs/>
                      <w:lang w:val="en-AU"/>
                    </w:rPr>
                    <w:t xml:space="preserve">  </w:t>
                  </w:r>
                </w:p>
                <w:p w14:paraId="70FB0CA0" w14:textId="77777777" w:rsidR="00916F1D" w:rsidRPr="00EB0DA4" w:rsidRDefault="00E65D7E" w:rsidP="00916F1D">
                  <w:pPr>
                    <w:rPr>
                      <w:rFonts w:ascii="Arial" w:hAnsi="Arial" w:cs="Arial"/>
                    </w:rPr>
                  </w:pPr>
                  <w:sdt>
                    <w:sdtPr>
                      <w:rPr>
                        <w:rFonts w:ascii="Arial" w:hAnsi="Arial" w:cs="Arial"/>
                        <w:lang w:val="en-AU"/>
                      </w:rPr>
                      <w:id w:val="-185580297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16F1D" w:rsidRPr="00EB0DA4">
                        <w:rPr>
                          <w:rFonts w:ascii="Segoe UI Symbol" w:hAnsi="Segoe UI Symbol" w:cs="Segoe UI Symbol"/>
                          <w:lang w:val="en-AU"/>
                        </w:rPr>
                        <w:t>☐</w:t>
                      </w:r>
                    </w:sdtContent>
                  </w:sdt>
                  <w:r w:rsidR="00916F1D" w:rsidRPr="00EB0DA4">
                    <w:rPr>
                      <w:rFonts w:ascii="Arial" w:hAnsi="Arial" w:cs="Arial"/>
                      <w:lang w:val="en-AU"/>
                    </w:rPr>
                    <w:t xml:space="preserve"> Other specify </w:t>
                  </w:r>
                  <w:sdt>
                    <w:sdtPr>
                      <w:rPr>
                        <w:rFonts w:ascii="Arial" w:hAnsi="Arial" w:cs="Arial"/>
                        <w:lang w:val="en-AU"/>
                      </w:rPr>
                      <w:id w:val="-211733596"/>
                      <w:placeholder>
                        <w:docPart w:val="ABD55DE5A1D049C191ACFC4816C89FF7"/>
                      </w:placeholder>
                      <w:showingPlcHdr/>
                      <w:text w:multiLine="1"/>
                    </w:sdtPr>
                    <w:sdtEndPr/>
                    <w:sdtContent>
                      <w:r w:rsidR="00916F1D" w:rsidRPr="00EB0DA4">
                        <w:rPr>
                          <w:rFonts w:ascii="Arial" w:hAnsi="Arial" w:cs="Arial"/>
                          <w:lang w:val="en-AU"/>
                        </w:rPr>
                        <w:t>Click here</w:t>
                      </w:r>
                    </w:sdtContent>
                  </w:sdt>
                </w:p>
              </w:tc>
            </w:tr>
            <w:tr w:rsidR="00916F1D" w:rsidRPr="00EB0DA4" w14:paraId="0D0AEE88" w14:textId="77777777" w:rsidTr="00EB0DA4">
              <w:trPr>
                <w:cantSplit/>
                <w:trHeight w:val="259"/>
                <w:jc w:val="center"/>
              </w:trPr>
              <w:tc>
                <w:tcPr>
                  <w:tcW w:w="2881" w:type="dxa"/>
                  <w:shd w:val="clear" w:color="auto" w:fill="auto"/>
                  <w:vAlign w:val="center"/>
                </w:tcPr>
                <w:p w14:paraId="73CDDB28" w14:textId="77777777" w:rsidR="00916F1D" w:rsidRPr="00EB0DA4" w:rsidRDefault="00916F1D" w:rsidP="00916F1D">
                  <w:pPr>
                    <w:rPr>
                      <w:rFonts w:ascii="Arial" w:hAnsi="Arial" w:cs="Arial"/>
                    </w:rPr>
                  </w:pPr>
                  <w:r w:rsidRPr="00EB0DA4">
                    <w:rPr>
                      <w:rFonts w:ascii="Arial" w:hAnsi="Arial" w:cs="Arial"/>
                      <w:iCs/>
                      <w:lang w:val="en-AU"/>
                    </w:rPr>
                    <w:t xml:space="preserve">Format of the examination:  </w:t>
                  </w:r>
                </w:p>
              </w:tc>
              <w:tc>
                <w:tcPr>
                  <w:tcW w:w="3033" w:type="dxa"/>
                  <w:shd w:val="clear" w:color="auto" w:fill="auto"/>
                  <w:vAlign w:val="center"/>
                </w:tcPr>
                <w:p w14:paraId="3B5D802C" w14:textId="77777777" w:rsidR="00916F1D" w:rsidRPr="00EB0DA4" w:rsidRDefault="00916F1D" w:rsidP="00916F1D">
                  <w:pPr>
                    <w:ind w:left="720"/>
                    <w:rPr>
                      <w:rFonts w:ascii="Arial" w:hAnsi="Arial" w:cs="Arial"/>
                    </w:rPr>
                  </w:pPr>
                </w:p>
              </w:tc>
            </w:tr>
            <w:tr w:rsidR="00916F1D" w:rsidRPr="00EB0DA4" w14:paraId="481C03E0" w14:textId="77777777" w:rsidTr="00EB0DA4">
              <w:trPr>
                <w:cantSplit/>
                <w:trHeight w:val="259"/>
                <w:jc w:val="center"/>
              </w:trPr>
              <w:tc>
                <w:tcPr>
                  <w:tcW w:w="2881" w:type="dxa"/>
                  <w:shd w:val="clear" w:color="auto" w:fill="auto"/>
                  <w:vAlign w:val="center"/>
                </w:tcPr>
                <w:p w14:paraId="776D8303" w14:textId="77777777" w:rsidR="00916F1D" w:rsidRPr="00EB0DA4" w:rsidRDefault="00916F1D" w:rsidP="00916F1D">
                  <w:pPr>
                    <w:rPr>
                      <w:rFonts w:ascii="Arial" w:hAnsi="Arial" w:cs="Arial"/>
                    </w:rPr>
                  </w:pPr>
                  <w:r w:rsidRPr="00EB0DA4">
                    <w:rPr>
                      <w:rFonts w:ascii="Arial" w:hAnsi="Arial" w:cs="Arial"/>
                      <w:iCs/>
                      <w:lang w:val="en-AU"/>
                    </w:rPr>
                    <w:t xml:space="preserve">Length of examination (hours):  </w:t>
                  </w:r>
                </w:p>
              </w:tc>
              <w:tc>
                <w:tcPr>
                  <w:tcW w:w="3033" w:type="dxa"/>
                  <w:shd w:val="clear" w:color="auto" w:fill="auto"/>
                  <w:vAlign w:val="center"/>
                </w:tcPr>
                <w:p w14:paraId="3F47FF5A" w14:textId="77777777" w:rsidR="00916F1D" w:rsidRPr="00EB0DA4" w:rsidRDefault="00916F1D" w:rsidP="00916F1D">
                  <w:pPr>
                    <w:ind w:left="720"/>
                    <w:rPr>
                      <w:rFonts w:ascii="Arial" w:hAnsi="Arial" w:cs="Arial"/>
                    </w:rPr>
                  </w:pPr>
                </w:p>
              </w:tc>
            </w:tr>
            <w:tr w:rsidR="00916F1D" w:rsidRPr="00EB0DA4" w14:paraId="78BA5F54" w14:textId="77777777" w:rsidTr="00EB0DA4">
              <w:trPr>
                <w:cantSplit/>
                <w:trHeight w:val="259"/>
                <w:jc w:val="center"/>
              </w:trPr>
              <w:tc>
                <w:tcPr>
                  <w:tcW w:w="2881" w:type="dxa"/>
                  <w:shd w:val="clear" w:color="auto" w:fill="auto"/>
                  <w:vAlign w:val="center"/>
                </w:tcPr>
                <w:p w14:paraId="75CD7C97" w14:textId="77777777" w:rsidR="00916F1D" w:rsidRPr="00EB0DA4" w:rsidRDefault="00916F1D" w:rsidP="00916F1D">
                  <w:pPr>
                    <w:rPr>
                      <w:rFonts w:ascii="Arial" w:hAnsi="Arial" w:cs="Arial"/>
                    </w:rPr>
                  </w:pPr>
                  <w:r w:rsidRPr="00EB0DA4">
                    <w:rPr>
                      <w:rFonts w:ascii="Arial" w:hAnsi="Arial" w:cs="Arial"/>
                      <w:iCs/>
                      <w:lang w:val="en-AU"/>
                    </w:rPr>
                    <w:t xml:space="preserve">Pass rate and/or number of attempts:  </w:t>
                  </w:r>
                </w:p>
              </w:tc>
              <w:tc>
                <w:tcPr>
                  <w:tcW w:w="3033" w:type="dxa"/>
                  <w:shd w:val="clear" w:color="auto" w:fill="auto"/>
                  <w:vAlign w:val="center"/>
                </w:tcPr>
                <w:p w14:paraId="6731B35A" w14:textId="77777777" w:rsidR="00916F1D" w:rsidRPr="00EB0DA4" w:rsidRDefault="00916F1D" w:rsidP="00916F1D">
                  <w:pPr>
                    <w:ind w:left="720"/>
                    <w:rPr>
                      <w:rFonts w:ascii="Arial" w:hAnsi="Arial" w:cs="Arial"/>
                    </w:rPr>
                  </w:pPr>
                </w:p>
              </w:tc>
            </w:tr>
            <w:tr w:rsidR="00916F1D" w:rsidRPr="00EB0DA4" w14:paraId="755DCF2E" w14:textId="77777777" w:rsidTr="00EB0DA4">
              <w:trPr>
                <w:cantSplit/>
                <w:trHeight w:val="259"/>
                <w:jc w:val="center"/>
              </w:trPr>
              <w:tc>
                <w:tcPr>
                  <w:tcW w:w="2881" w:type="dxa"/>
                  <w:shd w:val="clear" w:color="auto" w:fill="auto"/>
                  <w:vAlign w:val="center"/>
                </w:tcPr>
                <w:p w14:paraId="20E81F57" w14:textId="77777777" w:rsidR="00916F1D" w:rsidRPr="00EB0DA4" w:rsidRDefault="00916F1D" w:rsidP="00916F1D">
                  <w:pPr>
                    <w:rPr>
                      <w:rFonts w:ascii="Arial" w:hAnsi="Arial" w:cs="Arial"/>
                    </w:rPr>
                  </w:pPr>
                  <w:r w:rsidRPr="00EB0DA4">
                    <w:rPr>
                      <w:rFonts w:ascii="Arial" w:hAnsi="Arial" w:cs="Arial"/>
                    </w:rPr>
                    <w:t>Length of training prior to exit examination:</w:t>
                  </w:r>
                </w:p>
                <w:p w14:paraId="04070FF8" w14:textId="77777777" w:rsidR="00916F1D" w:rsidRPr="00EB0DA4" w:rsidRDefault="00916F1D" w:rsidP="00916F1D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033" w:type="dxa"/>
                  <w:shd w:val="clear" w:color="auto" w:fill="auto"/>
                  <w:vAlign w:val="center"/>
                </w:tcPr>
                <w:p w14:paraId="1DFC5BE3" w14:textId="77777777" w:rsidR="00916F1D" w:rsidRPr="00EB0DA4" w:rsidRDefault="00916F1D" w:rsidP="00916F1D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358A9F4B" w14:textId="77777777" w:rsidR="00D70961" w:rsidRPr="00EB0DA4" w:rsidRDefault="00D70961" w:rsidP="0056633A">
            <w:pPr>
              <w:rPr>
                <w:rFonts w:ascii="Arial" w:hAnsi="Arial" w:cs="Arial"/>
              </w:rPr>
            </w:pPr>
          </w:p>
        </w:tc>
      </w:tr>
      <w:tr w:rsidR="00AC6AC2" w:rsidRPr="00EB0DA4" w14:paraId="411DC7FC" w14:textId="77777777" w:rsidTr="00E65D7E">
        <w:trPr>
          <w:trHeight w:val="906"/>
          <w:jc w:val="center"/>
        </w:trPr>
        <w:tc>
          <w:tcPr>
            <w:tcW w:w="3114" w:type="dxa"/>
            <w:gridSpan w:val="3"/>
            <w:shd w:val="clear" w:color="auto" w:fill="auto"/>
            <w:vAlign w:val="center"/>
          </w:tcPr>
          <w:p w14:paraId="21F69079" w14:textId="77777777" w:rsidR="00AC6AC2" w:rsidRDefault="00AC6AC2" w:rsidP="0056633A">
            <w:pPr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>Do you have formal certification of completion of training including attainment of procedural competence, if applicable?</w:t>
            </w:r>
          </w:p>
          <w:p w14:paraId="09E43F1D" w14:textId="39A249D0" w:rsidR="00E65D7E" w:rsidRPr="00EB0DA4" w:rsidRDefault="00E65D7E" w:rsidP="0056633A">
            <w:pPr>
              <w:rPr>
                <w:rFonts w:ascii="Arial" w:hAnsi="Arial" w:cs="Arial"/>
              </w:rPr>
            </w:pPr>
          </w:p>
        </w:tc>
        <w:tc>
          <w:tcPr>
            <w:tcW w:w="6236" w:type="dxa"/>
            <w:gridSpan w:val="3"/>
            <w:shd w:val="clear" w:color="auto" w:fill="auto"/>
            <w:vAlign w:val="center"/>
          </w:tcPr>
          <w:p w14:paraId="1455F828" w14:textId="77777777" w:rsidR="00AC6AC2" w:rsidRPr="00EB0DA4" w:rsidRDefault="00AC6AC2" w:rsidP="0056633A">
            <w:pPr>
              <w:rPr>
                <w:rFonts w:ascii="Arial" w:hAnsi="Arial" w:cs="Arial"/>
              </w:rPr>
            </w:pPr>
          </w:p>
        </w:tc>
      </w:tr>
      <w:tr w:rsidR="00CF57D9" w:rsidRPr="00EB0DA4" w14:paraId="202D482B" w14:textId="77777777" w:rsidTr="00E65D7E">
        <w:trPr>
          <w:trHeight w:val="554"/>
          <w:jc w:val="center"/>
        </w:trPr>
        <w:tc>
          <w:tcPr>
            <w:tcW w:w="3114" w:type="dxa"/>
            <w:gridSpan w:val="3"/>
            <w:shd w:val="clear" w:color="auto" w:fill="auto"/>
            <w:vAlign w:val="center"/>
          </w:tcPr>
          <w:p w14:paraId="2EB5C3E4" w14:textId="77777777" w:rsidR="00CF57D9" w:rsidRDefault="00CF57D9" w:rsidP="0056633A">
            <w:pPr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>Any other additional details you wish to provide:</w:t>
            </w:r>
          </w:p>
          <w:p w14:paraId="2E8DE3E4" w14:textId="0B11389E" w:rsidR="00E65D7E" w:rsidRPr="00EB0DA4" w:rsidRDefault="00E65D7E" w:rsidP="0056633A">
            <w:pPr>
              <w:rPr>
                <w:rFonts w:ascii="Arial" w:hAnsi="Arial" w:cs="Arial"/>
              </w:rPr>
            </w:pPr>
          </w:p>
        </w:tc>
        <w:tc>
          <w:tcPr>
            <w:tcW w:w="6236" w:type="dxa"/>
            <w:gridSpan w:val="3"/>
            <w:shd w:val="clear" w:color="auto" w:fill="auto"/>
            <w:vAlign w:val="center"/>
          </w:tcPr>
          <w:p w14:paraId="146C7766" w14:textId="77777777" w:rsidR="00CF57D9" w:rsidRPr="00EB0DA4" w:rsidRDefault="00CF57D9" w:rsidP="0056633A">
            <w:pPr>
              <w:rPr>
                <w:rFonts w:ascii="Arial" w:hAnsi="Arial" w:cs="Arial"/>
              </w:rPr>
            </w:pPr>
          </w:p>
        </w:tc>
      </w:tr>
      <w:tr w:rsidR="00EB52A5" w:rsidRPr="00EB0DA4" w14:paraId="32DC6262" w14:textId="77777777" w:rsidTr="00E65D7E">
        <w:trPr>
          <w:trHeight w:val="288"/>
          <w:jc w:val="center"/>
        </w:trPr>
        <w:tc>
          <w:tcPr>
            <w:tcW w:w="9350" w:type="dxa"/>
            <w:gridSpan w:val="6"/>
            <w:tcBorders>
              <w:bottom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0436515F" w14:textId="114372D2" w:rsidR="00EB52A5" w:rsidRPr="00EB0DA4" w:rsidRDefault="00EB0DA4" w:rsidP="00EB0DA4">
            <w:pPr>
              <w:pStyle w:val="Heading1"/>
              <w:rPr>
                <w:rFonts w:ascii="Arial" w:hAnsi="Arial" w:cs="Arial"/>
                <w:bCs/>
                <w:caps w:val="0"/>
                <w:color w:val="17365D"/>
                <w:szCs w:val="22"/>
                <w:lang w:val="en-AU"/>
              </w:rPr>
            </w:pPr>
            <w:r>
              <w:rPr>
                <w:rFonts w:ascii="Arial" w:hAnsi="Arial" w:cs="Arial"/>
                <w:bCs/>
                <w:caps w:val="0"/>
                <w:color w:val="17365D"/>
                <w:szCs w:val="22"/>
                <w:lang w:val="en-AU"/>
              </w:rPr>
              <w:t>P</w:t>
            </w:r>
            <w:r w:rsidR="00D70961" w:rsidRPr="00EB0DA4">
              <w:rPr>
                <w:rFonts w:ascii="Arial" w:hAnsi="Arial" w:cs="Arial"/>
                <w:bCs/>
                <w:caps w:val="0"/>
                <w:color w:val="17365D"/>
                <w:szCs w:val="22"/>
                <w:lang w:val="en-AU"/>
              </w:rPr>
              <w:t>rof</w:t>
            </w:r>
            <w:r w:rsidR="007338B3" w:rsidRPr="00EB0DA4">
              <w:rPr>
                <w:rFonts w:ascii="Arial" w:hAnsi="Arial" w:cs="Arial"/>
                <w:bCs/>
                <w:caps w:val="0"/>
                <w:color w:val="17365D"/>
                <w:szCs w:val="22"/>
                <w:lang w:val="en-AU"/>
              </w:rPr>
              <w:t>essional experience since compl</w:t>
            </w:r>
            <w:r w:rsidR="00D70961" w:rsidRPr="00EB0DA4">
              <w:rPr>
                <w:rFonts w:ascii="Arial" w:hAnsi="Arial" w:cs="Arial"/>
                <w:bCs/>
                <w:caps w:val="0"/>
                <w:color w:val="17365D"/>
                <w:szCs w:val="22"/>
                <w:lang w:val="en-AU"/>
              </w:rPr>
              <w:t>etion of training</w:t>
            </w:r>
          </w:p>
        </w:tc>
      </w:tr>
      <w:tr w:rsidR="00E65D7E" w:rsidRPr="00B61581" w14:paraId="760D1DAC" w14:textId="77777777" w:rsidTr="00E65D7E">
        <w:trPr>
          <w:cantSplit/>
          <w:trHeight w:val="293"/>
          <w:jc w:val="center"/>
        </w:trPr>
        <w:tc>
          <w:tcPr>
            <w:tcW w:w="9350" w:type="dxa"/>
            <w:gridSpan w:val="6"/>
            <w:shd w:val="clear" w:color="auto" w:fill="auto"/>
            <w:vAlign w:val="center"/>
          </w:tcPr>
          <w:p w14:paraId="00B6B2AE" w14:textId="77777777" w:rsidR="00E65D7E" w:rsidRDefault="00E65D7E" w:rsidP="00284D8E">
            <w:pPr>
              <w:rPr>
                <w:rFonts w:ascii="Arial" w:hAnsi="Arial" w:cs="Arial"/>
                <w:bCs/>
                <w:i/>
                <w:iCs/>
              </w:rPr>
            </w:pPr>
            <w:r w:rsidRPr="00B61581">
              <w:rPr>
                <w:rFonts w:ascii="Arial" w:hAnsi="Arial" w:cs="Arial"/>
                <w:bCs/>
                <w:i/>
                <w:iCs/>
              </w:rPr>
              <w:t>Describe practice following completion of specialist training</w:t>
            </w:r>
            <w:r>
              <w:rPr>
                <w:rFonts w:ascii="Arial" w:hAnsi="Arial" w:cs="Arial"/>
                <w:bCs/>
                <w:i/>
                <w:iCs/>
              </w:rPr>
              <w:t xml:space="preserve"> (copy table as required)</w:t>
            </w:r>
            <w:r w:rsidRPr="00B61581">
              <w:rPr>
                <w:rFonts w:ascii="Arial" w:hAnsi="Arial" w:cs="Arial"/>
                <w:bCs/>
                <w:i/>
                <w:iCs/>
              </w:rPr>
              <w:t>.</w:t>
            </w:r>
          </w:p>
          <w:p w14:paraId="7BF1606D" w14:textId="77777777" w:rsidR="00E65D7E" w:rsidRPr="00B61581" w:rsidRDefault="00E65D7E" w:rsidP="00284D8E">
            <w:pPr>
              <w:rPr>
                <w:rFonts w:ascii="Arial" w:hAnsi="Arial" w:cs="Arial"/>
                <w:bCs/>
                <w:i/>
                <w:iCs/>
              </w:rPr>
            </w:pPr>
          </w:p>
        </w:tc>
      </w:tr>
      <w:tr w:rsidR="00EB0DA4" w:rsidRPr="00B61581" w14:paraId="4E1E8DA4" w14:textId="77777777" w:rsidTr="00E65D7E">
        <w:trPr>
          <w:cantSplit/>
          <w:trHeight w:val="288"/>
          <w:jc w:val="center"/>
        </w:trPr>
        <w:tc>
          <w:tcPr>
            <w:tcW w:w="9350" w:type="dxa"/>
            <w:gridSpan w:val="6"/>
            <w:tcBorders>
              <w:bottom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08DE2AD9" w14:textId="77777777" w:rsidR="00EB0DA4" w:rsidRPr="00B61581" w:rsidRDefault="00EB0DA4" w:rsidP="009D2B31">
            <w:pPr>
              <w:pStyle w:val="Heading1"/>
              <w:rPr>
                <w:rFonts w:ascii="Arial" w:hAnsi="Arial" w:cs="Arial"/>
                <w:bCs/>
                <w:caps w:val="0"/>
                <w:color w:val="17365D"/>
                <w:szCs w:val="22"/>
                <w:lang w:val="en-AU"/>
              </w:rPr>
            </w:pPr>
            <w:bookmarkStart w:id="2" w:name="_Hlk50379639"/>
            <w:r>
              <w:rPr>
                <w:rFonts w:ascii="Arial" w:hAnsi="Arial" w:cs="Arial"/>
                <w:bCs/>
                <w:caps w:val="0"/>
                <w:color w:val="17365D"/>
                <w:szCs w:val="22"/>
                <w:lang w:val="en-AU"/>
              </w:rPr>
              <w:t>Consultant experience</w:t>
            </w:r>
            <w:r w:rsidRPr="00B61581">
              <w:rPr>
                <w:rFonts w:ascii="Arial" w:hAnsi="Arial" w:cs="Arial"/>
                <w:bCs/>
                <w:caps w:val="0"/>
                <w:color w:val="17365D"/>
                <w:szCs w:val="22"/>
                <w:lang w:val="en-AU"/>
              </w:rPr>
              <w:t xml:space="preserve"> </w:t>
            </w:r>
          </w:p>
        </w:tc>
      </w:tr>
      <w:tr w:rsidR="00EB0DA4" w:rsidRPr="00B61581" w14:paraId="21ED5559" w14:textId="77777777" w:rsidTr="00E65D7E">
        <w:trPr>
          <w:cantSplit/>
          <w:trHeight w:val="293"/>
          <w:jc w:val="center"/>
        </w:trPr>
        <w:tc>
          <w:tcPr>
            <w:tcW w:w="4206" w:type="dxa"/>
            <w:gridSpan w:val="4"/>
            <w:shd w:val="clear" w:color="auto" w:fill="auto"/>
            <w:vAlign w:val="center"/>
          </w:tcPr>
          <w:p w14:paraId="02592B76" w14:textId="77777777" w:rsidR="00EB0DA4" w:rsidRDefault="00EB0DA4" w:rsidP="009D2B31">
            <w:pPr>
              <w:rPr>
                <w:rFonts w:ascii="Arial" w:hAnsi="Arial" w:cs="Arial"/>
              </w:rPr>
            </w:pPr>
            <w:r w:rsidRPr="00B61581">
              <w:rPr>
                <w:rFonts w:ascii="Arial" w:hAnsi="Arial" w:cs="Arial"/>
              </w:rPr>
              <w:t>Position Title:</w:t>
            </w:r>
          </w:p>
          <w:p w14:paraId="31E4FF65" w14:textId="77777777" w:rsidR="00EB0DA4" w:rsidRPr="00B61581" w:rsidRDefault="00EB0DA4" w:rsidP="009D2B31">
            <w:pPr>
              <w:rPr>
                <w:rFonts w:ascii="Arial" w:hAnsi="Arial" w:cs="Arial"/>
              </w:rPr>
            </w:pPr>
          </w:p>
        </w:tc>
        <w:tc>
          <w:tcPr>
            <w:tcW w:w="5144" w:type="dxa"/>
            <w:gridSpan w:val="2"/>
            <w:shd w:val="clear" w:color="auto" w:fill="auto"/>
            <w:vAlign w:val="center"/>
          </w:tcPr>
          <w:p w14:paraId="3926A202" w14:textId="77777777" w:rsidR="00EB0DA4" w:rsidRDefault="00EB0DA4" w:rsidP="009D2B31">
            <w:pPr>
              <w:rPr>
                <w:rFonts w:ascii="Arial" w:hAnsi="Arial" w:cs="Arial"/>
              </w:rPr>
            </w:pPr>
            <w:r w:rsidRPr="00B61581">
              <w:rPr>
                <w:rFonts w:ascii="Arial" w:hAnsi="Arial" w:cs="Arial"/>
              </w:rPr>
              <w:t>Start/end date:</w:t>
            </w:r>
          </w:p>
          <w:p w14:paraId="1A21E8D1" w14:textId="77777777" w:rsidR="00EB0DA4" w:rsidRPr="00B61581" w:rsidRDefault="00EB0DA4" w:rsidP="009D2B31">
            <w:pPr>
              <w:rPr>
                <w:rFonts w:ascii="Arial" w:hAnsi="Arial" w:cs="Arial"/>
              </w:rPr>
            </w:pPr>
          </w:p>
        </w:tc>
      </w:tr>
      <w:tr w:rsidR="00EB0DA4" w:rsidRPr="00B61581" w14:paraId="483DF571" w14:textId="77777777" w:rsidTr="00E65D7E">
        <w:trPr>
          <w:cantSplit/>
          <w:trHeight w:val="292"/>
          <w:jc w:val="center"/>
        </w:trPr>
        <w:tc>
          <w:tcPr>
            <w:tcW w:w="4206" w:type="dxa"/>
            <w:gridSpan w:val="4"/>
            <w:shd w:val="clear" w:color="auto" w:fill="auto"/>
            <w:vAlign w:val="center"/>
          </w:tcPr>
          <w:p w14:paraId="28EFEC62" w14:textId="77777777" w:rsidR="00EB0DA4" w:rsidRDefault="00EB0DA4" w:rsidP="009D2B31">
            <w:pPr>
              <w:rPr>
                <w:rFonts w:ascii="Arial" w:hAnsi="Arial" w:cs="Arial"/>
              </w:rPr>
            </w:pPr>
            <w:r w:rsidRPr="00B61581">
              <w:rPr>
                <w:rFonts w:ascii="Arial" w:hAnsi="Arial" w:cs="Arial"/>
              </w:rPr>
              <w:t>Hospital/institution:</w:t>
            </w:r>
          </w:p>
          <w:p w14:paraId="174C3628" w14:textId="77777777" w:rsidR="00EB0DA4" w:rsidRPr="00B61581" w:rsidRDefault="00EB0DA4" w:rsidP="009D2B31">
            <w:pPr>
              <w:rPr>
                <w:rFonts w:ascii="Arial" w:hAnsi="Arial" w:cs="Arial"/>
              </w:rPr>
            </w:pPr>
          </w:p>
        </w:tc>
        <w:tc>
          <w:tcPr>
            <w:tcW w:w="5144" w:type="dxa"/>
            <w:gridSpan w:val="2"/>
            <w:shd w:val="clear" w:color="auto" w:fill="auto"/>
            <w:vAlign w:val="center"/>
          </w:tcPr>
          <w:p w14:paraId="61C66C1A" w14:textId="77777777" w:rsidR="00EB0DA4" w:rsidRDefault="00EB0DA4" w:rsidP="009D2B31">
            <w:pPr>
              <w:rPr>
                <w:rFonts w:ascii="Arial" w:hAnsi="Arial" w:cs="Arial"/>
              </w:rPr>
            </w:pPr>
            <w:r w:rsidRPr="00B61581">
              <w:rPr>
                <w:rFonts w:ascii="Arial" w:hAnsi="Arial" w:cs="Arial"/>
              </w:rPr>
              <w:t xml:space="preserve">Country of practice </w:t>
            </w:r>
          </w:p>
          <w:p w14:paraId="142E1DE7" w14:textId="77777777" w:rsidR="00EB0DA4" w:rsidRPr="00B61581" w:rsidRDefault="00EB0DA4" w:rsidP="009D2B31">
            <w:pPr>
              <w:rPr>
                <w:rFonts w:ascii="Arial" w:hAnsi="Arial" w:cs="Arial"/>
              </w:rPr>
            </w:pPr>
          </w:p>
        </w:tc>
      </w:tr>
      <w:tr w:rsidR="00EB0DA4" w:rsidRPr="00B61581" w14:paraId="4DA1F25D" w14:textId="77777777" w:rsidTr="00E65D7E">
        <w:trPr>
          <w:cantSplit/>
          <w:trHeight w:val="259"/>
          <w:jc w:val="center"/>
        </w:trPr>
        <w:tc>
          <w:tcPr>
            <w:tcW w:w="3114" w:type="dxa"/>
            <w:gridSpan w:val="3"/>
            <w:shd w:val="clear" w:color="auto" w:fill="auto"/>
            <w:vAlign w:val="center"/>
          </w:tcPr>
          <w:p w14:paraId="0BFDD7AE" w14:textId="29AA53C8" w:rsidR="00EB0DA4" w:rsidRDefault="00EB0DA4" w:rsidP="009D2B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Main responsibilities</w:t>
            </w:r>
            <w:r w:rsidRPr="00B61581">
              <w:rPr>
                <w:rFonts w:ascii="Arial" w:hAnsi="Arial" w:cs="Arial"/>
              </w:rPr>
              <w:t>:</w:t>
            </w:r>
          </w:p>
          <w:p w14:paraId="2447E9B5" w14:textId="77777777" w:rsidR="00EB0DA4" w:rsidRPr="00B61581" w:rsidRDefault="00EB0DA4" w:rsidP="009D2B31">
            <w:pPr>
              <w:rPr>
                <w:rFonts w:ascii="Arial" w:hAnsi="Arial" w:cs="Arial"/>
              </w:rPr>
            </w:pPr>
          </w:p>
        </w:tc>
        <w:tc>
          <w:tcPr>
            <w:tcW w:w="6236" w:type="dxa"/>
            <w:gridSpan w:val="3"/>
            <w:shd w:val="clear" w:color="auto" w:fill="auto"/>
            <w:vAlign w:val="center"/>
          </w:tcPr>
          <w:p w14:paraId="75DD80C5" w14:textId="77777777" w:rsidR="00EB0DA4" w:rsidRPr="00B61581" w:rsidRDefault="00EB0DA4" w:rsidP="009D2B31">
            <w:pPr>
              <w:rPr>
                <w:rFonts w:ascii="Arial" w:hAnsi="Arial" w:cs="Arial"/>
              </w:rPr>
            </w:pPr>
          </w:p>
        </w:tc>
      </w:tr>
      <w:tr w:rsidR="00EB0DA4" w:rsidRPr="00B61581" w14:paraId="1053630A" w14:textId="77777777" w:rsidTr="00E65D7E">
        <w:trPr>
          <w:cantSplit/>
          <w:trHeight w:val="259"/>
          <w:jc w:val="center"/>
        </w:trPr>
        <w:tc>
          <w:tcPr>
            <w:tcW w:w="3114" w:type="dxa"/>
            <w:gridSpan w:val="3"/>
            <w:shd w:val="clear" w:color="auto" w:fill="auto"/>
            <w:vAlign w:val="center"/>
          </w:tcPr>
          <w:p w14:paraId="58DBA9BC" w14:textId="77777777" w:rsidR="00EB0DA4" w:rsidRDefault="00EB0DA4" w:rsidP="009D2B31">
            <w:pPr>
              <w:rPr>
                <w:rFonts w:ascii="Arial" w:hAnsi="Arial" w:cs="Arial"/>
              </w:rPr>
            </w:pPr>
            <w:r w:rsidRPr="00B61581">
              <w:rPr>
                <w:rFonts w:ascii="Arial" w:hAnsi="Arial" w:cs="Arial"/>
              </w:rPr>
              <w:t>Details of the nature of your professional relationships with your peers:</w:t>
            </w:r>
          </w:p>
          <w:p w14:paraId="3438F8B6" w14:textId="77777777" w:rsidR="00EB0DA4" w:rsidRDefault="00EB0DA4" w:rsidP="009D2B31">
            <w:pPr>
              <w:rPr>
                <w:rFonts w:ascii="Arial" w:hAnsi="Arial" w:cs="Arial"/>
              </w:rPr>
            </w:pPr>
          </w:p>
          <w:p w14:paraId="378B63F8" w14:textId="77777777" w:rsidR="00EB0DA4" w:rsidRDefault="00EB0DA4" w:rsidP="009D2B31">
            <w:pPr>
              <w:rPr>
                <w:rFonts w:ascii="Arial" w:hAnsi="Arial" w:cs="Arial"/>
              </w:rPr>
            </w:pPr>
          </w:p>
          <w:p w14:paraId="7E0B63DD" w14:textId="1152FB9D" w:rsidR="00EB0DA4" w:rsidRPr="00B61581" w:rsidRDefault="00EB0DA4" w:rsidP="009D2B31">
            <w:pPr>
              <w:rPr>
                <w:rFonts w:ascii="Arial" w:hAnsi="Arial" w:cs="Arial"/>
              </w:rPr>
            </w:pPr>
          </w:p>
        </w:tc>
        <w:tc>
          <w:tcPr>
            <w:tcW w:w="6236" w:type="dxa"/>
            <w:gridSpan w:val="3"/>
            <w:shd w:val="clear" w:color="auto" w:fill="auto"/>
            <w:vAlign w:val="center"/>
          </w:tcPr>
          <w:p w14:paraId="4D5CD323" w14:textId="77777777" w:rsidR="00EB0DA4" w:rsidRDefault="00EB0DA4" w:rsidP="009D2B31">
            <w:pPr>
              <w:rPr>
                <w:rFonts w:ascii="Arial" w:hAnsi="Arial" w:cs="Arial"/>
              </w:rPr>
            </w:pPr>
          </w:p>
          <w:p w14:paraId="5288E0C9" w14:textId="77777777" w:rsidR="00674136" w:rsidRDefault="00674136" w:rsidP="009D2B31">
            <w:pPr>
              <w:rPr>
                <w:rFonts w:ascii="Arial" w:hAnsi="Arial" w:cs="Arial"/>
              </w:rPr>
            </w:pPr>
          </w:p>
          <w:p w14:paraId="5401D226" w14:textId="77777777" w:rsidR="00674136" w:rsidRDefault="00674136" w:rsidP="009D2B31">
            <w:pPr>
              <w:rPr>
                <w:rFonts w:ascii="Arial" w:hAnsi="Arial" w:cs="Arial"/>
              </w:rPr>
            </w:pPr>
          </w:p>
          <w:p w14:paraId="2B7ABDF2" w14:textId="77777777" w:rsidR="00674136" w:rsidRDefault="00674136" w:rsidP="009D2B31">
            <w:pPr>
              <w:rPr>
                <w:rFonts w:ascii="Arial" w:hAnsi="Arial" w:cs="Arial"/>
              </w:rPr>
            </w:pPr>
          </w:p>
          <w:p w14:paraId="06AA54A8" w14:textId="77777777" w:rsidR="00674136" w:rsidRDefault="00674136" w:rsidP="009D2B31">
            <w:pPr>
              <w:rPr>
                <w:rFonts w:ascii="Arial" w:hAnsi="Arial" w:cs="Arial"/>
              </w:rPr>
            </w:pPr>
          </w:p>
          <w:p w14:paraId="3E80E54C" w14:textId="77777777" w:rsidR="00674136" w:rsidRDefault="00674136" w:rsidP="009D2B31">
            <w:pPr>
              <w:rPr>
                <w:rFonts w:ascii="Arial" w:hAnsi="Arial" w:cs="Arial"/>
              </w:rPr>
            </w:pPr>
          </w:p>
          <w:p w14:paraId="16031BEF" w14:textId="4F7E61F5" w:rsidR="00674136" w:rsidRPr="00B61581" w:rsidRDefault="00674136" w:rsidP="009D2B31">
            <w:pPr>
              <w:rPr>
                <w:rFonts w:ascii="Arial" w:hAnsi="Arial" w:cs="Arial"/>
              </w:rPr>
            </w:pPr>
          </w:p>
        </w:tc>
      </w:tr>
      <w:bookmarkEnd w:id="2"/>
      <w:tr w:rsidR="00415F5F" w:rsidRPr="00EB0DA4" w14:paraId="7A924F24" w14:textId="77777777" w:rsidTr="00E65D7E">
        <w:trPr>
          <w:trHeight w:val="288"/>
          <w:jc w:val="center"/>
        </w:trPr>
        <w:tc>
          <w:tcPr>
            <w:tcW w:w="9350" w:type="dxa"/>
            <w:gridSpan w:val="6"/>
            <w:tcBorders>
              <w:bottom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39E0A7CE" w14:textId="77777777" w:rsidR="00415F5F" w:rsidRPr="00EB0DA4" w:rsidRDefault="0043064F" w:rsidP="00EB0DA4">
            <w:pPr>
              <w:pStyle w:val="Heading1"/>
              <w:rPr>
                <w:rFonts w:ascii="Arial" w:hAnsi="Arial" w:cs="Arial"/>
                <w:bCs/>
                <w:caps w:val="0"/>
                <w:color w:val="17365D"/>
                <w:szCs w:val="22"/>
                <w:lang w:val="en-AU"/>
              </w:rPr>
            </w:pPr>
            <w:r w:rsidRPr="00EB0DA4">
              <w:rPr>
                <w:rFonts w:ascii="Arial" w:hAnsi="Arial" w:cs="Arial"/>
                <w:bCs/>
                <w:caps w:val="0"/>
                <w:color w:val="17365D"/>
                <w:szCs w:val="22"/>
                <w:lang w:val="en-AU"/>
              </w:rPr>
              <w:lastRenderedPageBreak/>
              <w:t xml:space="preserve">Continued medical Education </w:t>
            </w:r>
          </w:p>
        </w:tc>
      </w:tr>
      <w:tr w:rsidR="00983FD2" w:rsidRPr="00EB0DA4" w14:paraId="54D17E6C" w14:textId="77777777" w:rsidTr="00E65D7E">
        <w:trPr>
          <w:trHeight w:val="158"/>
          <w:jc w:val="center"/>
        </w:trPr>
        <w:tc>
          <w:tcPr>
            <w:tcW w:w="2979" w:type="dxa"/>
            <w:gridSpan w:val="2"/>
            <w:shd w:val="clear" w:color="auto" w:fill="auto"/>
            <w:vAlign w:val="center"/>
          </w:tcPr>
          <w:p w14:paraId="59F318F4" w14:textId="77777777" w:rsidR="00983FD2" w:rsidRPr="00EB0DA4" w:rsidRDefault="00983FD2" w:rsidP="00326F1B">
            <w:pPr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 xml:space="preserve">Is there a formal CME/CPD requirement in your </w:t>
            </w:r>
            <w:r w:rsidR="00961DFE" w:rsidRPr="00EB0DA4">
              <w:rPr>
                <w:rFonts w:ascii="Arial" w:hAnsi="Arial" w:cs="Arial"/>
              </w:rPr>
              <w:t xml:space="preserve">current </w:t>
            </w:r>
            <w:r w:rsidRPr="00EB0DA4">
              <w:rPr>
                <w:rFonts w:ascii="Arial" w:hAnsi="Arial" w:cs="Arial"/>
              </w:rPr>
              <w:t xml:space="preserve">country of practice?  </w:t>
            </w:r>
          </w:p>
        </w:tc>
        <w:tc>
          <w:tcPr>
            <w:tcW w:w="6371" w:type="dxa"/>
            <w:gridSpan w:val="4"/>
            <w:shd w:val="clear" w:color="auto" w:fill="auto"/>
            <w:vAlign w:val="center"/>
          </w:tcPr>
          <w:p w14:paraId="5E1132AA" w14:textId="77777777" w:rsidR="00983FD2" w:rsidRPr="00EB0DA4" w:rsidRDefault="00961DFE" w:rsidP="00326F1B">
            <w:pPr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>Yes/No</w:t>
            </w:r>
          </w:p>
        </w:tc>
      </w:tr>
      <w:tr w:rsidR="00983FD2" w:rsidRPr="00EB0DA4" w14:paraId="7DC6A9D1" w14:textId="77777777" w:rsidTr="00E65D7E">
        <w:trPr>
          <w:trHeight w:val="155"/>
          <w:jc w:val="center"/>
        </w:trPr>
        <w:tc>
          <w:tcPr>
            <w:tcW w:w="2979" w:type="dxa"/>
            <w:gridSpan w:val="2"/>
            <w:shd w:val="clear" w:color="auto" w:fill="auto"/>
            <w:vAlign w:val="center"/>
          </w:tcPr>
          <w:p w14:paraId="03EBC6D6" w14:textId="01AA102F" w:rsidR="00983FD2" w:rsidRPr="00EB0DA4" w:rsidRDefault="00983FD2" w:rsidP="00736F28">
            <w:pPr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 xml:space="preserve">Name </w:t>
            </w:r>
            <w:r w:rsidR="00EB0DA4">
              <w:rPr>
                <w:rFonts w:ascii="Arial" w:hAnsi="Arial" w:cs="Arial"/>
              </w:rPr>
              <w:t xml:space="preserve">and details </w:t>
            </w:r>
            <w:r w:rsidRPr="00EB0DA4">
              <w:rPr>
                <w:rFonts w:ascii="Arial" w:hAnsi="Arial" w:cs="Arial"/>
              </w:rPr>
              <w:t>of formal CME/CPD program participating in</w:t>
            </w:r>
            <w:r w:rsidR="00961DFE" w:rsidRPr="00EB0DA4">
              <w:rPr>
                <w:rFonts w:ascii="Arial" w:hAnsi="Arial" w:cs="Arial"/>
              </w:rPr>
              <w:t>?</w:t>
            </w:r>
          </w:p>
        </w:tc>
        <w:tc>
          <w:tcPr>
            <w:tcW w:w="6371" w:type="dxa"/>
            <w:gridSpan w:val="4"/>
            <w:shd w:val="clear" w:color="auto" w:fill="auto"/>
            <w:vAlign w:val="center"/>
          </w:tcPr>
          <w:p w14:paraId="0737ABCE" w14:textId="77777777" w:rsidR="00983FD2" w:rsidRPr="00EB0DA4" w:rsidRDefault="00983FD2" w:rsidP="00736F28">
            <w:pPr>
              <w:rPr>
                <w:rFonts w:ascii="Arial" w:hAnsi="Arial" w:cs="Arial"/>
              </w:rPr>
            </w:pPr>
          </w:p>
        </w:tc>
      </w:tr>
      <w:tr w:rsidR="00983FD2" w:rsidRPr="00EB0DA4" w14:paraId="3C01F85A" w14:textId="77777777" w:rsidTr="00E65D7E">
        <w:trPr>
          <w:trHeight w:val="155"/>
          <w:jc w:val="center"/>
        </w:trPr>
        <w:tc>
          <w:tcPr>
            <w:tcW w:w="2979" w:type="dxa"/>
            <w:gridSpan w:val="2"/>
            <w:shd w:val="clear" w:color="auto" w:fill="auto"/>
            <w:vAlign w:val="center"/>
          </w:tcPr>
          <w:p w14:paraId="589AF3E4" w14:textId="77777777" w:rsidR="00983FD2" w:rsidRPr="00EB0DA4" w:rsidRDefault="00983FD2" w:rsidP="00736F28">
            <w:pPr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 xml:space="preserve">Have you successfully completed requirements for each year enrolled?  </w:t>
            </w:r>
          </w:p>
        </w:tc>
        <w:tc>
          <w:tcPr>
            <w:tcW w:w="6371" w:type="dxa"/>
            <w:gridSpan w:val="4"/>
            <w:shd w:val="clear" w:color="auto" w:fill="auto"/>
            <w:vAlign w:val="center"/>
          </w:tcPr>
          <w:p w14:paraId="1653804C" w14:textId="6950A5E1" w:rsidR="00983FD2" w:rsidRDefault="00961DFE" w:rsidP="00736F28">
            <w:pPr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>Yes/No</w:t>
            </w:r>
            <w:r w:rsidR="00674136">
              <w:rPr>
                <w:rFonts w:ascii="Arial" w:hAnsi="Arial" w:cs="Arial"/>
              </w:rPr>
              <w:t xml:space="preserve"> and provide details</w:t>
            </w:r>
          </w:p>
          <w:p w14:paraId="33D3F275" w14:textId="77777777" w:rsidR="00674136" w:rsidRDefault="00674136" w:rsidP="00736F28">
            <w:pPr>
              <w:rPr>
                <w:rFonts w:ascii="Arial" w:hAnsi="Arial" w:cs="Arial"/>
              </w:rPr>
            </w:pPr>
          </w:p>
          <w:p w14:paraId="4B8B59D4" w14:textId="1C6D9AAF" w:rsidR="00674136" w:rsidRPr="00EB0DA4" w:rsidRDefault="00674136" w:rsidP="00674136">
            <w:pPr>
              <w:rPr>
                <w:rFonts w:ascii="Arial" w:hAnsi="Arial" w:cs="Arial"/>
              </w:rPr>
            </w:pPr>
          </w:p>
        </w:tc>
      </w:tr>
      <w:tr w:rsidR="00F242E0" w:rsidRPr="00EB0DA4" w14:paraId="744B8443" w14:textId="77777777" w:rsidTr="00E65D7E">
        <w:trPr>
          <w:trHeight w:val="288"/>
          <w:jc w:val="center"/>
        </w:trPr>
        <w:tc>
          <w:tcPr>
            <w:tcW w:w="9350" w:type="dxa"/>
            <w:gridSpan w:val="6"/>
            <w:shd w:val="clear" w:color="auto" w:fill="D9D9D9" w:themeFill="background1" w:themeFillShade="D9"/>
            <w:vAlign w:val="center"/>
          </w:tcPr>
          <w:p w14:paraId="32A16279" w14:textId="77777777" w:rsidR="00F242E0" w:rsidRPr="00EB0DA4" w:rsidRDefault="00736F28" w:rsidP="00EB0DA4">
            <w:pPr>
              <w:pStyle w:val="Heading1"/>
              <w:rPr>
                <w:rFonts w:ascii="Arial" w:hAnsi="Arial" w:cs="Arial"/>
                <w:bCs/>
                <w:caps w:val="0"/>
                <w:color w:val="17365D"/>
                <w:szCs w:val="22"/>
                <w:lang w:val="en-AU"/>
              </w:rPr>
            </w:pPr>
            <w:r w:rsidRPr="00EB0DA4">
              <w:rPr>
                <w:rFonts w:ascii="Arial" w:hAnsi="Arial" w:cs="Arial"/>
                <w:bCs/>
                <w:caps w:val="0"/>
                <w:color w:val="17365D"/>
                <w:szCs w:val="22"/>
                <w:lang w:val="en-AU"/>
              </w:rPr>
              <w:t>Recertification or revalidation</w:t>
            </w:r>
          </w:p>
        </w:tc>
      </w:tr>
      <w:tr w:rsidR="00983FD2" w:rsidRPr="00EB0DA4" w14:paraId="2C113924" w14:textId="77777777" w:rsidTr="00E65D7E">
        <w:trPr>
          <w:trHeight w:val="259"/>
          <w:jc w:val="center"/>
        </w:trPr>
        <w:tc>
          <w:tcPr>
            <w:tcW w:w="2979" w:type="dxa"/>
            <w:gridSpan w:val="2"/>
            <w:shd w:val="clear" w:color="auto" w:fill="auto"/>
            <w:vAlign w:val="center"/>
          </w:tcPr>
          <w:p w14:paraId="101DE30C" w14:textId="77777777" w:rsidR="00983FD2" w:rsidRPr="00EB0DA4" w:rsidRDefault="00983FD2" w:rsidP="00736F28">
            <w:pPr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 xml:space="preserve">Is there a formal recertification or revalidation requirement in your country of practice?  </w:t>
            </w:r>
          </w:p>
        </w:tc>
        <w:tc>
          <w:tcPr>
            <w:tcW w:w="6371" w:type="dxa"/>
            <w:gridSpan w:val="4"/>
            <w:shd w:val="clear" w:color="auto" w:fill="auto"/>
            <w:vAlign w:val="center"/>
          </w:tcPr>
          <w:p w14:paraId="659BFBA1" w14:textId="77777777" w:rsidR="00983FD2" w:rsidRPr="00EB0DA4" w:rsidRDefault="00961DFE" w:rsidP="00736F28">
            <w:pPr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>Yes/No</w:t>
            </w:r>
          </w:p>
        </w:tc>
      </w:tr>
      <w:tr w:rsidR="00983FD2" w:rsidRPr="00EB0DA4" w14:paraId="52EEC506" w14:textId="77777777" w:rsidTr="00E65D7E">
        <w:trPr>
          <w:trHeight w:val="259"/>
          <w:jc w:val="center"/>
        </w:trPr>
        <w:tc>
          <w:tcPr>
            <w:tcW w:w="2979" w:type="dxa"/>
            <w:gridSpan w:val="2"/>
            <w:tcBorders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2BC9D1E7" w14:textId="77777777" w:rsidR="00983FD2" w:rsidRPr="00EB0DA4" w:rsidRDefault="00983FD2" w:rsidP="00736F28">
            <w:pPr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 xml:space="preserve">What are the formal recertification or revalidation requirements in your country of practice?  </w:t>
            </w:r>
          </w:p>
        </w:tc>
        <w:tc>
          <w:tcPr>
            <w:tcW w:w="6371" w:type="dxa"/>
            <w:gridSpan w:val="4"/>
            <w:tcBorders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78864AC1" w14:textId="77777777" w:rsidR="00983FD2" w:rsidRPr="00EB0DA4" w:rsidRDefault="00983FD2" w:rsidP="00736F28">
            <w:pPr>
              <w:rPr>
                <w:rFonts w:ascii="Arial" w:hAnsi="Arial" w:cs="Arial"/>
              </w:rPr>
            </w:pPr>
          </w:p>
        </w:tc>
      </w:tr>
      <w:tr w:rsidR="00983FD2" w:rsidRPr="00EB0DA4" w14:paraId="42515446" w14:textId="77777777" w:rsidTr="00E65D7E">
        <w:trPr>
          <w:trHeight w:val="259"/>
          <w:jc w:val="center"/>
        </w:trPr>
        <w:tc>
          <w:tcPr>
            <w:tcW w:w="2979" w:type="dxa"/>
            <w:gridSpan w:val="2"/>
            <w:tcBorders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2D095B36" w14:textId="77777777" w:rsidR="00983FD2" w:rsidRPr="00EB0DA4" w:rsidRDefault="00983FD2" w:rsidP="00736F28">
            <w:pPr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 xml:space="preserve">Have you successfully completed recertification or revalidation requirements?  </w:t>
            </w:r>
          </w:p>
          <w:p w14:paraId="5AFCECE6" w14:textId="77777777" w:rsidR="00AC6AC2" w:rsidRPr="00EB0DA4" w:rsidRDefault="00AC6AC2" w:rsidP="00736F28">
            <w:pPr>
              <w:rPr>
                <w:rFonts w:ascii="Arial" w:hAnsi="Arial" w:cs="Arial"/>
              </w:rPr>
            </w:pPr>
          </w:p>
        </w:tc>
        <w:tc>
          <w:tcPr>
            <w:tcW w:w="6371" w:type="dxa"/>
            <w:gridSpan w:val="4"/>
            <w:tcBorders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34191BEE" w14:textId="77777777" w:rsidR="00983FD2" w:rsidRPr="00EB0DA4" w:rsidRDefault="00961DFE" w:rsidP="00736F28">
            <w:pPr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>Yes/No</w:t>
            </w:r>
          </w:p>
        </w:tc>
      </w:tr>
      <w:tr w:rsidR="00AC6AC2" w:rsidRPr="00EB0DA4" w14:paraId="1A2F16BE" w14:textId="77777777" w:rsidTr="00E65D7E">
        <w:trPr>
          <w:trHeight w:val="259"/>
          <w:jc w:val="center"/>
        </w:trPr>
        <w:tc>
          <w:tcPr>
            <w:tcW w:w="2979" w:type="dxa"/>
            <w:gridSpan w:val="2"/>
            <w:tcBorders>
              <w:bottom w:val="single" w:sz="4" w:space="0" w:color="808080" w:themeColor="background1" w:themeShade="80"/>
            </w:tcBorders>
            <w:shd w:val="clear" w:color="auto" w:fill="auto"/>
          </w:tcPr>
          <w:p w14:paraId="451AE0F7" w14:textId="77777777" w:rsidR="00AC6AC2" w:rsidRPr="00EB0DA4" w:rsidRDefault="00720F86" w:rsidP="00720F86">
            <w:pPr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>Details of any</w:t>
            </w:r>
            <w:r w:rsidR="00AC6AC2" w:rsidRPr="00EB0DA4">
              <w:rPr>
                <w:rFonts w:ascii="Arial" w:hAnsi="Arial" w:cs="Arial"/>
              </w:rPr>
              <w:t xml:space="preserve"> formal recertification or revalidation requirement for procedural skills</w:t>
            </w:r>
            <w:r w:rsidRPr="00EB0DA4">
              <w:rPr>
                <w:rFonts w:ascii="Arial" w:hAnsi="Arial" w:cs="Arial"/>
              </w:rPr>
              <w:t>, if relevant, including your compliance with the requirements</w:t>
            </w:r>
            <w:r w:rsidR="00AC6AC2" w:rsidRPr="00EB0DA4">
              <w:rPr>
                <w:rFonts w:ascii="Arial" w:hAnsi="Arial" w:cs="Arial"/>
              </w:rPr>
              <w:t xml:space="preserve">? </w:t>
            </w:r>
          </w:p>
        </w:tc>
        <w:tc>
          <w:tcPr>
            <w:tcW w:w="6371" w:type="dxa"/>
            <w:gridSpan w:val="4"/>
            <w:tcBorders>
              <w:bottom w:val="single" w:sz="4" w:space="0" w:color="808080" w:themeColor="background1" w:themeShade="80"/>
            </w:tcBorders>
            <w:shd w:val="clear" w:color="auto" w:fill="auto"/>
          </w:tcPr>
          <w:p w14:paraId="33352DE9" w14:textId="77777777" w:rsidR="00AC6AC2" w:rsidRPr="00EB0DA4" w:rsidRDefault="00AC6AC2">
            <w:pPr>
              <w:rPr>
                <w:rFonts w:ascii="Arial" w:hAnsi="Arial" w:cs="Arial"/>
              </w:rPr>
            </w:pPr>
          </w:p>
        </w:tc>
      </w:tr>
      <w:tr w:rsidR="00767E4E" w:rsidRPr="006C4E31" w14:paraId="108A99D1" w14:textId="77777777" w:rsidTr="00E65D7E">
        <w:trPr>
          <w:cantSplit/>
          <w:trHeight w:val="288"/>
          <w:jc w:val="center"/>
        </w:trPr>
        <w:tc>
          <w:tcPr>
            <w:tcW w:w="9350" w:type="dxa"/>
            <w:gridSpan w:val="6"/>
            <w:shd w:val="clear" w:color="auto" w:fill="D9D9D9" w:themeFill="background1" w:themeFillShade="D9"/>
            <w:vAlign w:val="center"/>
          </w:tcPr>
          <w:p w14:paraId="2E51BB49" w14:textId="77777777" w:rsidR="00767E4E" w:rsidRPr="006C4E31" w:rsidRDefault="00767E4E" w:rsidP="009D2B31">
            <w:pPr>
              <w:pStyle w:val="Heading1"/>
              <w:rPr>
                <w:rFonts w:ascii="Arial" w:hAnsi="Arial" w:cs="Arial"/>
                <w:bCs/>
                <w:caps w:val="0"/>
                <w:color w:val="17365D"/>
                <w:szCs w:val="22"/>
                <w:lang w:val="en-AU"/>
              </w:rPr>
            </w:pPr>
            <w:r>
              <w:rPr>
                <w:rFonts w:ascii="Arial" w:hAnsi="Arial" w:cs="Arial"/>
                <w:bCs/>
                <w:caps w:val="0"/>
                <w:color w:val="17365D"/>
                <w:szCs w:val="22"/>
                <w:lang w:val="en-AU"/>
              </w:rPr>
              <w:t>E</w:t>
            </w:r>
            <w:r w:rsidRPr="006C4E31">
              <w:rPr>
                <w:rFonts w:ascii="Arial" w:hAnsi="Arial" w:cs="Arial"/>
                <w:bCs/>
                <w:caps w:val="0"/>
                <w:color w:val="17365D"/>
                <w:szCs w:val="22"/>
                <w:lang w:val="en-AU"/>
              </w:rPr>
              <w:t>thics and professionalism</w:t>
            </w:r>
          </w:p>
        </w:tc>
      </w:tr>
      <w:tr w:rsidR="00767E4E" w:rsidRPr="006C4E31" w14:paraId="6C85E5C4" w14:textId="77777777" w:rsidTr="00E65D7E">
        <w:trPr>
          <w:cantSplit/>
          <w:trHeight w:val="259"/>
          <w:jc w:val="center"/>
        </w:trPr>
        <w:tc>
          <w:tcPr>
            <w:tcW w:w="2973" w:type="dxa"/>
            <w:shd w:val="clear" w:color="auto" w:fill="auto"/>
            <w:vAlign w:val="center"/>
          </w:tcPr>
          <w:p w14:paraId="303BA68B" w14:textId="77777777" w:rsidR="00767E4E" w:rsidRPr="006C4E31" w:rsidRDefault="00767E4E" w:rsidP="009D2B31">
            <w:pPr>
              <w:rPr>
                <w:rFonts w:ascii="Arial" w:hAnsi="Arial" w:cs="Arial"/>
              </w:rPr>
            </w:pPr>
            <w:r w:rsidRPr="006C4E31">
              <w:rPr>
                <w:rFonts w:ascii="Arial" w:hAnsi="Arial" w:cs="Arial"/>
              </w:rPr>
              <w:t>Describe</w:t>
            </w:r>
          </w:p>
          <w:p w14:paraId="7B70DE23" w14:textId="77777777" w:rsidR="00767E4E" w:rsidRPr="006C4E31" w:rsidRDefault="00767E4E" w:rsidP="009D2B31">
            <w:pPr>
              <w:rPr>
                <w:rFonts w:ascii="Arial" w:hAnsi="Arial" w:cs="Arial"/>
              </w:rPr>
            </w:pPr>
          </w:p>
          <w:p w14:paraId="3406D509" w14:textId="6013EE39" w:rsidR="00767E4E" w:rsidRPr="006C4E31" w:rsidRDefault="00767E4E" w:rsidP="00767E4E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6C4E31">
              <w:rPr>
                <w:rFonts w:ascii="Arial" w:hAnsi="Arial" w:cs="Arial"/>
              </w:rPr>
              <w:t xml:space="preserve">application of ethical principles to </w:t>
            </w:r>
            <w:r>
              <w:rPr>
                <w:rFonts w:ascii="Arial" w:hAnsi="Arial" w:cs="Arial"/>
              </w:rPr>
              <w:t xml:space="preserve">your </w:t>
            </w:r>
            <w:r w:rsidRPr="006C4E31">
              <w:rPr>
                <w:rFonts w:ascii="Arial" w:hAnsi="Arial" w:cs="Arial"/>
              </w:rPr>
              <w:t>practice, research and professional relationships;</w:t>
            </w:r>
          </w:p>
          <w:p w14:paraId="0527788A" w14:textId="77777777" w:rsidR="00767E4E" w:rsidRPr="006C4E31" w:rsidRDefault="00767E4E" w:rsidP="00767E4E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6C4E31">
              <w:rPr>
                <w:rFonts w:ascii="Arial" w:hAnsi="Arial" w:cs="Arial"/>
              </w:rPr>
              <w:t>development of a standard of personal conduct;</w:t>
            </w:r>
          </w:p>
          <w:p w14:paraId="5647F76F" w14:textId="77777777" w:rsidR="00767E4E" w:rsidRPr="006C4E31" w:rsidRDefault="00767E4E" w:rsidP="00767E4E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6C4E31">
              <w:rPr>
                <w:rFonts w:ascii="Arial" w:hAnsi="Arial" w:cs="Arial"/>
              </w:rPr>
              <w:t>critical reflection on personal beliefs, biases and behaviors, their alignment with health care policy and impact on interaction with their stakeholders.</w:t>
            </w:r>
          </w:p>
          <w:p w14:paraId="21EC4B19" w14:textId="77777777" w:rsidR="00767E4E" w:rsidRPr="006C4E31" w:rsidRDefault="00767E4E" w:rsidP="009D2B31">
            <w:pPr>
              <w:pStyle w:val="ListParagraph"/>
              <w:ind w:left="360"/>
              <w:rPr>
                <w:rFonts w:ascii="Arial" w:hAnsi="Arial" w:cs="Arial"/>
              </w:rPr>
            </w:pPr>
          </w:p>
        </w:tc>
        <w:tc>
          <w:tcPr>
            <w:tcW w:w="6377" w:type="dxa"/>
            <w:gridSpan w:val="5"/>
            <w:shd w:val="clear" w:color="auto" w:fill="auto"/>
            <w:vAlign w:val="center"/>
          </w:tcPr>
          <w:p w14:paraId="0109B588" w14:textId="77777777" w:rsidR="00767E4E" w:rsidRPr="006C4E31" w:rsidRDefault="00767E4E" w:rsidP="009D2B31">
            <w:pPr>
              <w:pStyle w:val="ListParagraph"/>
              <w:ind w:left="52"/>
              <w:rPr>
                <w:rFonts w:ascii="Arial" w:hAnsi="Arial" w:cs="Arial"/>
              </w:rPr>
            </w:pPr>
          </w:p>
        </w:tc>
      </w:tr>
      <w:tr w:rsidR="0002101D" w:rsidRPr="00D31B7B" w14:paraId="4B3D3FF3" w14:textId="77777777" w:rsidTr="00E65D7E">
        <w:trPr>
          <w:cantSplit/>
          <w:trHeight w:val="288"/>
          <w:jc w:val="center"/>
        </w:trPr>
        <w:tc>
          <w:tcPr>
            <w:tcW w:w="9350" w:type="dxa"/>
            <w:gridSpan w:val="6"/>
            <w:shd w:val="clear" w:color="auto" w:fill="D9D9D9" w:themeFill="background1" w:themeFillShade="D9"/>
            <w:vAlign w:val="center"/>
          </w:tcPr>
          <w:p w14:paraId="4DF5013C" w14:textId="77777777" w:rsidR="0002101D" w:rsidRPr="00D31B7B" w:rsidRDefault="0002101D" w:rsidP="009D2B31">
            <w:pPr>
              <w:pStyle w:val="Heading1"/>
              <w:rPr>
                <w:rFonts w:ascii="Arial" w:hAnsi="Arial" w:cs="Arial"/>
                <w:bCs/>
                <w:caps w:val="0"/>
                <w:color w:val="17365D"/>
                <w:szCs w:val="22"/>
                <w:lang w:val="en-AU"/>
              </w:rPr>
            </w:pPr>
            <w:r>
              <w:rPr>
                <w:rFonts w:ascii="Arial" w:hAnsi="Arial" w:cs="Arial"/>
                <w:bCs/>
                <w:caps w:val="0"/>
                <w:color w:val="17365D"/>
                <w:szCs w:val="22"/>
                <w:lang w:val="en-AU"/>
              </w:rPr>
              <w:t>C</w:t>
            </w:r>
            <w:r w:rsidRPr="00D31B7B">
              <w:rPr>
                <w:rFonts w:ascii="Arial" w:hAnsi="Arial" w:cs="Arial"/>
                <w:bCs/>
                <w:caps w:val="0"/>
                <w:color w:val="17365D"/>
                <w:szCs w:val="22"/>
                <w:lang w:val="en-AU"/>
              </w:rPr>
              <w:t>ultural competency</w:t>
            </w:r>
          </w:p>
        </w:tc>
      </w:tr>
      <w:tr w:rsidR="00767E4E" w:rsidRPr="006C4E31" w14:paraId="23073AE3" w14:textId="77777777" w:rsidTr="00E65D7E">
        <w:trPr>
          <w:cantSplit/>
          <w:trHeight w:val="259"/>
          <w:jc w:val="center"/>
        </w:trPr>
        <w:tc>
          <w:tcPr>
            <w:tcW w:w="2973" w:type="dxa"/>
            <w:shd w:val="clear" w:color="auto" w:fill="auto"/>
            <w:vAlign w:val="center"/>
          </w:tcPr>
          <w:p w14:paraId="67CC755B" w14:textId="77777777" w:rsidR="00767E4E" w:rsidRPr="006C4E31" w:rsidRDefault="00767E4E" w:rsidP="009D2B31">
            <w:pPr>
              <w:rPr>
                <w:rFonts w:ascii="Arial" w:hAnsi="Arial" w:cs="Arial"/>
              </w:rPr>
            </w:pPr>
            <w:r w:rsidRPr="006C4E31">
              <w:rPr>
                <w:rFonts w:ascii="Arial" w:hAnsi="Arial" w:cs="Arial"/>
              </w:rPr>
              <w:t>Have you completed a course in Māori health, and a course covering the New Zealand health and public policy system?</w:t>
            </w:r>
          </w:p>
        </w:tc>
        <w:tc>
          <w:tcPr>
            <w:tcW w:w="6377" w:type="dxa"/>
            <w:gridSpan w:val="5"/>
            <w:shd w:val="clear" w:color="auto" w:fill="auto"/>
            <w:vAlign w:val="center"/>
          </w:tcPr>
          <w:p w14:paraId="29BF11AE" w14:textId="77777777" w:rsidR="00767E4E" w:rsidRPr="006C4E31" w:rsidRDefault="00767E4E" w:rsidP="009D2B31">
            <w:pPr>
              <w:pStyle w:val="ListParagraph"/>
              <w:ind w:left="52"/>
              <w:rPr>
                <w:rFonts w:ascii="Arial" w:hAnsi="Arial" w:cs="Arial"/>
              </w:rPr>
            </w:pPr>
            <w:r w:rsidRPr="006C4E31">
              <w:rPr>
                <w:rFonts w:ascii="Arial" w:hAnsi="Arial" w:cs="Arial"/>
              </w:rPr>
              <w:t>Yes/No</w:t>
            </w:r>
          </w:p>
          <w:p w14:paraId="22161016" w14:textId="77777777" w:rsidR="00767E4E" w:rsidRPr="006C4E31" w:rsidRDefault="00767E4E" w:rsidP="009D2B31">
            <w:pPr>
              <w:pStyle w:val="ListParagraph"/>
              <w:ind w:left="52"/>
              <w:rPr>
                <w:rFonts w:ascii="Arial" w:hAnsi="Arial" w:cs="Arial"/>
              </w:rPr>
            </w:pPr>
          </w:p>
          <w:p w14:paraId="4373E798" w14:textId="77777777" w:rsidR="00767E4E" w:rsidRPr="006C4E31" w:rsidRDefault="00767E4E" w:rsidP="009D2B31">
            <w:pPr>
              <w:pStyle w:val="ListParagraph"/>
              <w:ind w:left="52"/>
              <w:rPr>
                <w:rFonts w:ascii="Arial" w:hAnsi="Arial" w:cs="Arial"/>
              </w:rPr>
            </w:pPr>
            <w:r w:rsidRPr="006C4E31">
              <w:rPr>
                <w:rFonts w:ascii="Arial" w:hAnsi="Arial" w:cs="Arial"/>
              </w:rPr>
              <w:t>If Yes, please provide details:</w:t>
            </w:r>
          </w:p>
          <w:p w14:paraId="5088969F" w14:textId="77777777" w:rsidR="00767E4E" w:rsidRPr="006C4E31" w:rsidRDefault="00767E4E" w:rsidP="009D2B31">
            <w:pPr>
              <w:pStyle w:val="ListParagraph"/>
              <w:ind w:left="52"/>
              <w:rPr>
                <w:rFonts w:ascii="Arial" w:hAnsi="Arial" w:cs="Arial"/>
              </w:rPr>
            </w:pPr>
          </w:p>
        </w:tc>
      </w:tr>
      <w:tr w:rsidR="00767E4E" w:rsidRPr="006C4E31" w14:paraId="14257CB4" w14:textId="77777777" w:rsidTr="00E65D7E">
        <w:trPr>
          <w:cantSplit/>
          <w:trHeight w:val="259"/>
          <w:jc w:val="center"/>
        </w:trPr>
        <w:tc>
          <w:tcPr>
            <w:tcW w:w="2973" w:type="dxa"/>
            <w:shd w:val="clear" w:color="auto" w:fill="auto"/>
            <w:vAlign w:val="center"/>
          </w:tcPr>
          <w:p w14:paraId="676AEA3C" w14:textId="77777777" w:rsidR="00767E4E" w:rsidRDefault="00767E4E" w:rsidP="009D2B31">
            <w:pPr>
              <w:rPr>
                <w:rFonts w:ascii="Arial" w:hAnsi="Arial" w:cs="Arial"/>
              </w:rPr>
            </w:pPr>
            <w:r w:rsidRPr="006C4E31">
              <w:rPr>
                <w:rFonts w:ascii="Arial" w:hAnsi="Arial" w:cs="Arial"/>
              </w:rPr>
              <w:t>If any of the areas identified above were not included in your training, have you gained experience in this area in any positions subsequently held (please provide details):</w:t>
            </w:r>
          </w:p>
          <w:p w14:paraId="0BA8DC7D" w14:textId="77777777" w:rsidR="00767E4E" w:rsidRPr="006C4E31" w:rsidRDefault="00767E4E" w:rsidP="009D2B31">
            <w:pPr>
              <w:rPr>
                <w:rFonts w:ascii="Arial" w:hAnsi="Arial" w:cs="Arial"/>
              </w:rPr>
            </w:pPr>
          </w:p>
        </w:tc>
        <w:tc>
          <w:tcPr>
            <w:tcW w:w="6377" w:type="dxa"/>
            <w:gridSpan w:val="5"/>
            <w:shd w:val="clear" w:color="auto" w:fill="auto"/>
            <w:vAlign w:val="center"/>
          </w:tcPr>
          <w:p w14:paraId="681F4EF8" w14:textId="77777777" w:rsidR="00767E4E" w:rsidRPr="006C4E31" w:rsidRDefault="00767E4E" w:rsidP="009D2B31">
            <w:pPr>
              <w:pStyle w:val="ListParagraph"/>
              <w:ind w:left="52" w:hanging="41"/>
              <w:rPr>
                <w:rFonts w:ascii="Arial" w:hAnsi="Arial" w:cs="Arial"/>
              </w:rPr>
            </w:pPr>
          </w:p>
        </w:tc>
      </w:tr>
      <w:tr w:rsidR="005314CE" w:rsidRPr="00EB0DA4" w14:paraId="545A0513" w14:textId="77777777" w:rsidTr="00E65D7E">
        <w:trPr>
          <w:trHeight w:val="288"/>
          <w:jc w:val="center"/>
        </w:trPr>
        <w:tc>
          <w:tcPr>
            <w:tcW w:w="9350" w:type="dxa"/>
            <w:gridSpan w:val="6"/>
            <w:shd w:val="clear" w:color="auto" w:fill="D9D9D9" w:themeFill="background1" w:themeFillShade="D9"/>
            <w:vAlign w:val="center"/>
          </w:tcPr>
          <w:p w14:paraId="1B883B5C" w14:textId="56A70CB5" w:rsidR="005314CE" w:rsidRPr="00EB0DA4" w:rsidRDefault="00951F2C" w:rsidP="00EB0DA4">
            <w:pPr>
              <w:pStyle w:val="Heading1"/>
              <w:rPr>
                <w:rFonts w:ascii="Arial" w:hAnsi="Arial" w:cs="Arial"/>
                <w:bCs/>
                <w:caps w:val="0"/>
                <w:color w:val="17365D"/>
                <w:szCs w:val="22"/>
                <w:lang w:val="en-AU"/>
              </w:rPr>
            </w:pPr>
            <w:r w:rsidRPr="00EB0DA4">
              <w:rPr>
                <w:rFonts w:ascii="Arial" w:hAnsi="Arial" w:cs="Arial"/>
                <w:bCs/>
                <w:caps w:val="0"/>
                <w:color w:val="17365D"/>
                <w:szCs w:val="22"/>
                <w:lang w:val="en-AU"/>
              </w:rPr>
              <w:t>J</w:t>
            </w:r>
            <w:r w:rsidR="00674136">
              <w:rPr>
                <w:rFonts w:ascii="Arial" w:hAnsi="Arial" w:cs="Arial"/>
                <w:bCs/>
                <w:caps w:val="0"/>
                <w:color w:val="17365D"/>
                <w:szCs w:val="22"/>
                <w:lang w:val="en-AU"/>
              </w:rPr>
              <w:t>o</w:t>
            </w:r>
            <w:r w:rsidRPr="00EB0DA4">
              <w:rPr>
                <w:rFonts w:ascii="Arial" w:hAnsi="Arial" w:cs="Arial"/>
                <w:bCs/>
                <w:caps w:val="0"/>
                <w:color w:val="17365D"/>
                <w:szCs w:val="22"/>
                <w:lang w:val="en-AU"/>
              </w:rPr>
              <w:t>b offer</w:t>
            </w:r>
          </w:p>
        </w:tc>
      </w:tr>
      <w:tr w:rsidR="005D4280" w:rsidRPr="00EB0DA4" w14:paraId="40641180" w14:textId="77777777" w:rsidTr="00E65D7E">
        <w:trPr>
          <w:trHeight w:val="576"/>
          <w:jc w:val="center"/>
        </w:trPr>
        <w:tc>
          <w:tcPr>
            <w:tcW w:w="9350" w:type="dxa"/>
            <w:gridSpan w:val="6"/>
            <w:tcBorders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1C817CC7" w14:textId="77777777" w:rsidR="00E97E84" w:rsidRPr="00EB0DA4" w:rsidRDefault="00E97E84" w:rsidP="00326F1B">
            <w:pPr>
              <w:rPr>
                <w:rFonts w:ascii="Arial" w:hAnsi="Arial" w:cs="Arial"/>
              </w:rPr>
            </w:pPr>
          </w:p>
          <w:p w14:paraId="2E9C8DB9" w14:textId="77777777" w:rsidR="005D4280" w:rsidRPr="00EB0DA4" w:rsidRDefault="00951F2C" w:rsidP="00326F1B">
            <w:pPr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 xml:space="preserve">Please provide a copy of your offer of employment and position description if </w:t>
            </w:r>
            <w:r w:rsidR="000D1176" w:rsidRPr="00EB0DA4">
              <w:rPr>
                <w:rFonts w:ascii="Arial" w:hAnsi="Arial" w:cs="Arial"/>
              </w:rPr>
              <w:t>you have been offered a job in N</w:t>
            </w:r>
            <w:r w:rsidRPr="00EB0DA4">
              <w:rPr>
                <w:rFonts w:ascii="Arial" w:hAnsi="Arial" w:cs="Arial"/>
              </w:rPr>
              <w:t>ew Zealand.</w:t>
            </w:r>
          </w:p>
          <w:p w14:paraId="5E821B74" w14:textId="77777777" w:rsidR="00E97E84" w:rsidRPr="00EB0DA4" w:rsidRDefault="00E97E84" w:rsidP="00326F1B">
            <w:pPr>
              <w:rPr>
                <w:rFonts w:ascii="Arial" w:hAnsi="Arial" w:cs="Arial"/>
              </w:rPr>
            </w:pPr>
          </w:p>
        </w:tc>
      </w:tr>
      <w:tr w:rsidR="00951F2C" w:rsidRPr="00EB0DA4" w14:paraId="52AF776F" w14:textId="77777777" w:rsidTr="00E65D7E">
        <w:trPr>
          <w:trHeight w:val="259"/>
          <w:jc w:val="center"/>
        </w:trPr>
        <w:tc>
          <w:tcPr>
            <w:tcW w:w="9350" w:type="dxa"/>
            <w:gridSpan w:val="6"/>
            <w:shd w:val="clear" w:color="auto" w:fill="D9D9D9" w:themeFill="background1" w:themeFillShade="D9"/>
            <w:vAlign w:val="center"/>
          </w:tcPr>
          <w:p w14:paraId="5A00259A" w14:textId="77777777" w:rsidR="00951F2C" w:rsidRPr="00EB0DA4" w:rsidRDefault="00951F2C" w:rsidP="00EB0DA4">
            <w:pPr>
              <w:pStyle w:val="Heading1"/>
              <w:rPr>
                <w:rFonts w:ascii="Arial" w:hAnsi="Arial" w:cs="Arial"/>
                <w:bCs/>
                <w:caps w:val="0"/>
                <w:color w:val="17365D"/>
                <w:szCs w:val="22"/>
                <w:lang w:val="en-AU"/>
              </w:rPr>
            </w:pPr>
            <w:r w:rsidRPr="00EB0DA4">
              <w:rPr>
                <w:rFonts w:ascii="Arial" w:hAnsi="Arial" w:cs="Arial"/>
                <w:bCs/>
                <w:caps w:val="0"/>
                <w:color w:val="17365D"/>
                <w:szCs w:val="22"/>
                <w:lang w:val="en-AU"/>
              </w:rPr>
              <w:lastRenderedPageBreak/>
              <w:t>Referee</w:t>
            </w:r>
          </w:p>
        </w:tc>
      </w:tr>
      <w:tr w:rsidR="00951F2C" w:rsidRPr="00EB0DA4" w14:paraId="4AF85832" w14:textId="77777777" w:rsidTr="00E65D7E">
        <w:trPr>
          <w:trHeight w:val="259"/>
          <w:jc w:val="center"/>
        </w:trPr>
        <w:tc>
          <w:tcPr>
            <w:tcW w:w="9350" w:type="dxa"/>
            <w:gridSpan w:val="6"/>
            <w:shd w:val="clear" w:color="auto" w:fill="auto"/>
            <w:vAlign w:val="center"/>
          </w:tcPr>
          <w:p w14:paraId="3085CC25" w14:textId="77777777" w:rsidR="00E97E84" w:rsidRPr="00EB0DA4" w:rsidRDefault="00E97E84" w:rsidP="00961DFE">
            <w:pPr>
              <w:jc w:val="center"/>
              <w:rPr>
                <w:rFonts w:ascii="Arial" w:hAnsi="Arial" w:cs="Arial"/>
              </w:rPr>
            </w:pPr>
          </w:p>
          <w:p w14:paraId="17F573B9" w14:textId="77777777" w:rsidR="00724F68" w:rsidRPr="00EB0DA4" w:rsidRDefault="00951F2C" w:rsidP="00724F68">
            <w:pPr>
              <w:jc w:val="center"/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>If you are currently practicing in N</w:t>
            </w:r>
            <w:r w:rsidR="000D1176" w:rsidRPr="00EB0DA4">
              <w:rPr>
                <w:rFonts w:ascii="Arial" w:hAnsi="Arial" w:cs="Arial"/>
              </w:rPr>
              <w:t xml:space="preserve">ew </w:t>
            </w:r>
            <w:r w:rsidRPr="00EB0DA4">
              <w:rPr>
                <w:rFonts w:ascii="Arial" w:hAnsi="Arial" w:cs="Arial"/>
              </w:rPr>
              <w:t>Z</w:t>
            </w:r>
            <w:r w:rsidR="000D1176" w:rsidRPr="00EB0DA4">
              <w:rPr>
                <w:rFonts w:ascii="Arial" w:hAnsi="Arial" w:cs="Arial"/>
              </w:rPr>
              <w:t>ealand</w:t>
            </w:r>
            <w:r w:rsidRPr="00EB0DA4">
              <w:rPr>
                <w:rFonts w:ascii="Arial" w:hAnsi="Arial" w:cs="Arial"/>
              </w:rPr>
              <w:t xml:space="preserve"> please ensure either one of the referees you provide f</w:t>
            </w:r>
            <w:r w:rsidR="00983FD2" w:rsidRPr="00EB0DA4">
              <w:rPr>
                <w:rFonts w:ascii="Arial" w:hAnsi="Arial" w:cs="Arial"/>
              </w:rPr>
              <w:t xml:space="preserve">or MCNZ is </w:t>
            </w:r>
            <w:r w:rsidR="00720F86" w:rsidRPr="00EB0DA4">
              <w:rPr>
                <w:rFonts w:ascii="Arial" w:hAnsi="Arial" w:cs="Arial"/>
              </w:rPr>
              <w:t>your supervisor</w:t>
            </w:r>
            <w:r w:rsidRPr="00EB0DA4">
              <w:rPr>
                <w:rFonts w:ascii="Arial" w:hAnsi="Arial" w:cs="Arial"/>
              </w:rPr>
              <w:t xml:space="preserve"> or that you provide an </w:t>
            </w:r>
            <w:r w:rsidR="00A66360" w:rsidRPr="00EB0DA4">
              <w:rPr>
                <w:rFonts w:ascii="Arial" w:hAnsi="Arial" w:cs="Arial"/>
              </w:rPr>
              <w:t xml:space="preserve">additional </w:t>
            </w:r>
            <w:r w:rsidRPr="00EB0DA4">
              <w:rPr>
                <w:rFonts w:ascii="Arial" w:hAnsi="Arial" w:cs="Arial"/>
              </w:rPr>
              <w:t>referee</w:t>
            </w:r>
            <w:r w:rsidR="00720F86" w:rsidRPr="00EB0DA4">
              <w:rPr>
                <w:rFonts w:ascii="Arial" w:hAnsi="Arial" w:cs="Arial"/>
              </w:rPr>
              <w:t xml:space="preserve"> details of your NZ supervisor</w:t>
            </w:r>
          </w:p>
          <w:p w14:paraId="3E65303D" w14:textId="77777777" w:rsidR="00E97E84" w:rsidRPr="00EB0DA4" w:rsidRDefault="00E97E84" w:rsidP="00961DFE">
            <w:pPr>
              <w:jc w:val="center"/>
              <w:rPr>
                <w:rFonts w:ascii="Arial" w:hAnsi="Arial" w:cs="Arial"/>
              </w:rPr>
            </w:pPr>
          </w:p>
        </w:tc>
      </w:tr>
      <w:tr w:rsidR="00951F2C" w:rsidRPr="00EB0DA4" w14:paraId="540E8CB1" w14:textId="77777777" w:rsidTr="00E65D7E">
        <w:trPr>
          <w:trHeight w:val="259"/>
          <w:jc w:val="center"/>
        </w:trPr>
        <w:tc>
          <w:tcPr>
            <w:tcW w:w="9350" w:type="dxa"/>
            <w:gridSpan w:val="6"/>
            <w:tcBorders>
              <w:bottom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345C4D4F" w14:textId="77777777" w:rsidR="00951F2C" w:rsidRPr="00EB0DA4" w:rsidRDefault="00951F2C" w:rsidP="00EB0DA4">
            <w:pPr>
              <w:pStyle w:val="Heading1"/>
              <w:rPr>
                <w:rFonts w:ascii="Arial" w:hAnsi="Arial" w:cs="Arial"/>
                <w:bCs/>
                <w:caps w:val="0"/>
                <w:color w:val="17365D"/>
                <w:szCs w:val="22"/>
                <w:lang w:val="en-AU"/>
              </w:rPr>
            </w:pPr>
            <w:proofErr w:type="spellStart"/>
            <w:r w:rsidRPr="00EB0DA4">
              <w:rPr>
                <w:rFonts w:ascii="Arial" w:hAnsi="Arial" w:cs="Arial"/>
                <w:bCs/>
                <w:caps w:val="0"/>
                <w:color w:val="17365D"/>
                <w:szCs w:val="22"/>
                <w:lang w:val="en-AU"/>
              </w:rPr>
              <w:t>Self review</w:t>
            </w:r>
            <w:proofErr w:type="spellEnd"/>
            <w:r w:rsidRPr="00EB0DA4">
              <w:rPr>
                <w:rFonts w:ascii="Arial" w:hAnsi="Arial" w:cs="Arial"/>
                <w:bCs/>
                <w:caps w:val="0"/>
                <w:color w:val="17365D"/>
                <w:szCs w:val="22"/>
                <w:lang w:val="en-AU"/>
              </w:rPr>
              <w:t xml:space="preserve"> against the standard</w:t>
            </w:r>
          </w:p>
        </w:tc>
      </w:tr>
      <w:tr w:rsidR="002364C8" w:rsidRPr="00EB0DA4" w14:paraId="6F2F2C94" w14:textId="77777777" w:rsidTr="00E65D7E">
        <w:trPr>
          <w:trHeight w:val="498"/>
          <w:jc w:val="center"/>
        </w:trPr>
        <w:tc>
          <w:tcPr>
            <w:tcW w:w="9350" w:type="dxa"/>
            <w:gridSpan w:val="6"/>
            <w:shd w:val="clear" w:color="auto" w:fill="auto"/>
            <w:vAlign w:val="center"/>
          </w:tcPr>
          <w:p w14:paraId="46B33C1E" w14:textId="77777777" w:rsidR="00163237" w:rsidRPr="00EB0DA4" w:rsidRDefault="002364C8" w:rsidP="00674136">
            <w:pPr>
              <w:jc w:val="both"/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>The Medical Council of New Zealand (MCNZ) will ask the Royal Australasian College of Physicians (RACP) to assess whether your qualifications, training</w:t>
            </w:r>
            <w:r w:rsidR="00163237" w:rsidRPr="00EB0DA4">
              <w:rPr>
                <w:rFonts w:ascii="Arial" w:hAnsi="Arial" w:cs="Arial"/>
              </w:rPr>
              <w:t>, assessments, experience, recent practice and CPD to determine whether all of these components together will enable you to practice at a level comparable to the standard expected of an Australasian trained specialist commencing in the same field of practice.</w:t>
            </w:r>
          </w:p>
          <w:p w14:paraId="1BFCAA50" w14:textId="77777777" w:rsidR="00163237" w:rsidRPr="00EB0DA4" w:rsidRDefault="00163237" w:rsidP="00674136">
            <w:pPr>
              <w:jc w:val="both"/>
              <w:rPr>
                <w:rFonts w:ascii="Arial" w:hAnsi="Arial" w:cs="Arial"/>
              </w:rPr>
            </w:pPr>
          </w:p>
          <w:p w14:paraId="6B8BC25E" w14:textId="749165D0" w:rsidR="00163237" w:rsidRPr="00EB0DA4" w:rsidRDefault="00163237" w:rsidP="00674136">
            <w:pPr>
              <w:jc w:val="both"/>
              <w:rPr>
                <w:rFonts w:ascii="Arial" w:hAnsi="Arial" w:cs="Arial"/>
                <w:lang w:val="en-AU"/>
              </w:rPr>
            </w:pPr>
            <w:r w:rsidRPr="00EB0DA4">
              <w:rPr>
                <w:rFonts w:ascii="Arial" w:hAnsi="Arial" w:cs="Arial"/>
                <w:iCs/>
                <w:lang w:val="en-AU"/>
              </w:rPr>
              <w:t>You should familiarise yourself with the pathway to become a specialist in New Zealand. You should also review the relevant basic [</w:t>
            </w:r>
            <w:hyperlink r:id="rId10" w:history="1">
              <w:r w:rsidRPr="00EB0DA4">
                <w:rPr>
                  <w:rStyle w:val="Hyperlink"/>
                  <w:rFonts w:ascii="Arial" w:hAnsi="Arial" w:cs="Arial"/>
                  <w:iCs/>
                  <w:lang w:val="en-AU"/>
                </w:rPr>
                <w:t>https://www.racp.edu.au/trainees/basic-training</w:t>
              </w:r>
            </w:hyperlink>
            <w:r w:rsidRPr="00EB0DA4">
              <w:rPr>
                <w:rFonts w:ascii="Arial" w:hAnsi="Arial" w:cs="Arial"/>
                <w:iCs/>
                <w:lang w:val="en-AU"/>
              </w:rPr>
              <w:t>] and advanced training curricula [</w:t>
            </w:r>
            <w:hyperlink r:id="rId11" w:history="1">
              <w:r w:rsidRPr="00EB0DA4">
                <w:rPr>
                  <w:rStyle w:val="Hyperlink"/>
                  <w:rFonts w:ascii="Arial" w:hAnsi="Arial" w:cs="Arial"/>
                  <w:iCs/>
                  <w:lang w:val="en-AU"/>
                </w:rPr>
                <w:t>https://www.racp.edu.au/trainees/advanced-training</w:t>
              </w:r>
            </w:hyperlink>
            <w:r w:rsidRPr="00EB0DA4">
              <w:rPr>
                <w:rFonts w:ascii="Arial" w:hAnsi="Arial" w:cs="Arial"/>
                <w:iCs/>
                <w:lang w:val="en-AU"/>
              </w:rPr>
              <w:t>] before applying for assessment. Your interviewers will use these curricula as the standards for your assessment. </w:t>
            </w:r>
          </w:p>
          <w:p w14:paraId="5FF5AE5E" w14:textId="445069A9" w:rsidR="002364C8" w:rsidRPr="00EB0DA4" w:rsidRDefault="002364C8" w:rsidP="00674136">
            <w:pPr>
              <w:jc w:val="both"/>
              <w:rPr>
                <w:rFonts w:ascii="Arial" w:hAnsi="Arial" w:cs="Arial"/>
                <w:lang w:val="en-AU"/>
              </w:rPr>
            </w:pPr>
          </w:p>
        </w:tc>
      </w:tr>
      <w:tr w:rsidR="002364C8" w:rsidRPr="00EB0DA4" w14:paraId="21DC900C" w14:textId="77777777" w:rsidTr="00E65D7E">
        <w:trPr>
          <w:trHeight w:val="259"/>
          <w:jc w:val="center"/>
        </w:trPr>
        <w:tc>
          <w:tcPr>
            <w:tcW w:w="9350" w:type="dxa"/>
            <w:gridSpan w:val="6"/>
            <w:shd w:val="clear" w:color="auto" w:fill="auto"/>
            <w:vAlign w:val="center"/>
          </w:tcPr>
          <w:p w14:paraId="7FCE2133" w14:textId="77D28AA7" w:rsidR="002364C8" w:rsidRPr="00EB0DA4" w:rsidRDefault="002364C8" w:rsidP="00674136">
            <w:pPr>
              <w:jc w:val="both"/>
              <w:rPr>
                <w:rFonts w:ascii="Arial" w:hAnsi="Arial" w:cs="Arial"/>
              </w:rPr>
            </w:pPr>
            <w:r w:rsidRPr="00EB0DA4">
              <w:rPr>
                <w:rFonts w:ascii="Arial" w:hAnsi="Arial" w:cs="Arial"/>
              </w:rPr>
              <w:t>Given the above explanation on the standard you are being assessed against; provide a self-review describing how you believe the combination of your qualifications, training and experience demonstrates your equivalency to an Australasian (Australian and New Zealand)  trained physician</w:t>
            </w:r>
            <w:r w:rsidRPr="00EB0DA4">
              <w:rPr>
                <w:rFonts w:ascii="Arial" w:hAnsi="Arial" w:cs="Arial"/>
                <w:lang w:val="en-NZ"/>
              </w:rPr>
              <w:t xml:space="preserve"> with Fellowship of RACP (FRACP)</w:t>
            </w:r>
            <w:r w:rsidRPr="00EB0DA4">
              <w:rPr>
                <w:rFonts w:ascii="Arial" w:hAnsi="Arial" w:cs="Arial"/>
              </w:rPr>
              <w:t xml:space="preserve"> practicing in the same vocational scope. If relevant detail how you believe your professional experience mitigates any differences in your training from the Australasian training. </w:t>
            </w:r>
          </w:p>
        </w:tc>
      </w:tr>
      <w:tr w:rsidR="002364C8" w:rsidRPr="00EB0DA4" w14:paraId="1D54CEE8" w14:textId="77777777" w:rsidTr="00E65D7E">
        <w:trPr>
          <w:trHeight w:val="259"/>
          <w:jc w:val="center"/>
        </w:trPr>
        <w:tc>
          <w:tcPr>
            <w:tcW w:w="9350" w:type="dxa"/>
            <w:gridSpan w:val="6"/>
            <w:shd w:val="clear" w:color="auto" w:fill="auto"/>
            <w:vAlign w:val="center"/>
          </w:tcPr>
          <w:p w14:paraId="258EF334" w14:textId="77777777" w:rsidR="002364C8" w:rsidRPr="0002101D" w:rsidRDefault="002364C8" w:rsidP="006C1A7B">
            <w:pPr>
              <w:rPr>
                <w:rFonts w:ascii="Arial" w:hAnsi="Arial" w:cs="Arial"/>
                <w:b/>
                <w:bCs/>
              </w:rPr>
            </w:pPr>
            <w:r w:rsidRPr="0002101D">
              <w:rPr>
                <w:rFonts w:ascii="Arial" w:hAnsi="Arial" w:cs="Arial"/>
                <w:b/>
                <w:bCs/>
              </w:rPr>
              <w:t xml:space="preserve">Self-review: </w:t>
            </w:r>
          </w:p>
          <w:p w14:paraId="38A939A2" w14:textId="33218F69" w:rsidR="002364C8" w:rsidRDefault="002364C8" w:rsidP="006C1A7B">
            <w:pPr>
              <w:rPr>
                <w:rFonts w:ascii="Arial" w:hAnsi="Arial" w:cs="Arial"/>
              </w:rPr>
            </w:pPr>
          </w:p>
          <w:p w14:paraId="29877ECC" w14:textId="4E180ECE" w:rsidR="0067082D" w:rsidRDefault="0067082D" w:rsidP="006C1A7B">
            <w:pPr>
              <w:rPr>
                <w:rFonts w:ascii="Arial" w:hAnsi="Arial" w:cs="Arial"/>
              </w:rPr>
            </w:pPr>
          </w:p>
          <w:p w14:paraId="0BFCE59B" w14:textId="00012CF3" w:rsidR="0067082D" w:rsidRDefault="0067082D" w:rsidP="006C1A7B">
            <w:pPr>
              <w:rPr>
                <w:rFonts w:ascii="Arial" w:hAnsi="Arial" w:cs="Arial"/>
              </w:rPr>
            </w:pPr>
          </w:p>
          <w:p w14:paraId="48261E40" w14:textId="77777777" w:rsidR="0067082D" w:rsidRDefault="0067082D" w:rsidP="006C1A7B">
            <w:pPr>
              <w:rPr>
                <w:rFonts w:ascii="Arial" w:hAnsi="Arial" w:cs="Arial"/>
              </w:rPr>
            </w:pPr>
          </w:p>
          <w:p w14:paraId="535FCD53" w14:textId="619F55BE" w:rsidR="00674136" w:rsidRPr="00EB0DA4" w:rsidRDefault="00674136" w:rsidP="006C1A7B">
            <w:pPr>
              <w:rPr>
                <w:rFonts w:ascii="Arial" w:hAnsi="Arial" w:cs="Arial"/>
              </w:rPr>
            </w:pPr>
          </w:p>
        </w:tc>
      </w:tr>
    </w:tbl>
    <w:p w14:paraId="3D8974ED" w14:textId="77777777" w:rsidR="00415F5F" w:rsidRPr="007324BD" w:rsidRDefault="00415F5F" w:rsidP="00900547"/>
    <w:sectPr w:rsidR="00415F5F" w:rsidRPr="007324BD" w:rsidSect="00101DBD">
      <w:headerReference w:type="default" r:id="rId12"/>
      <w:footerReference w:type="default" r:id="rId13"/>
      <w:pgSz w:w="12240" w:h="15840"/>
      <w:pgMar w:top="1080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694387" w14:textId="77777777" w:rsidR="00F713CE" w:rsidRDefault="00F713CE">
      <w:r>
        <w:separator/>
      </w:r>
    </w:p>
  </w:endnote>
  <w:endnote w:type="continuationSeparator" w:id="0">
    <w:p w14:paraId="5C401FBB" w14:textId="77777777" w:rsidR="00F713CE" w:rsidRDefault="00F71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CE07F0" w14:textId="77777777" w:rsidR="00F713CE" w:rsidRDefault="00F713CE" w:rsidP="00EB52A5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EC228D" w14:textId="77777777" w:rsidR="00F713CE" w:rsidRDefault="00F713CE">
      <w:r>
        <w:separator/>
      </w:r>
    </w:p>
  </w:footnote>
  <w:footnote w:type="continuationSeparator" w:id="0">
    <w:p w14:paraId="3D1576EF" w14:textId="77777777" w:rsidR="00F713CE" w:rsidRDefault="00F713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B1C814" w14:textId="77777777" w:rsidR="00F713CE" w:rsidRDefault="00F713CE">
    <w:pPr>
      <w:pStyle w:val="Header"/>
    </w:pPr>
  </w:p>
  <w:p w14:paraId="4C55AB37" w14:textId="77777777" w:rsidR="00F713CE" w:rsidRDefault="00F713CE">
    <w:pPr>
      <w:pStyle w:val="Header"/>
    </w:pPr>
  </w:p>
  <w:p w14:paraId="0D9631E1" w14:textId="77777777" w:rsidR="00F713CE" w:rsidRDefault="00F713CE">
    <w:pPr>
      <w:pStyle w:val="Header"/>
    </w:pPr>
    <w:r>
      <w:rPr>
        <w:noProof/>
        <w:lang w:val="en-NZ" w:eastAsia="en-NZ"/>
      </w:rPr>
      <w:drawing>
        <wp:inline distT="0" distB="0" distL="0" distR="0" wp14:anchorId="09BB861E" wp14:editId="7A14DE93">
          <wp:extent cx="2457450" cy="695325"/>
          <wp:effectExtent l="0" t="0" r="0" b="0"/>
          <wp:docPr id="33" name="Pictur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7450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604307F" w14:textId="77777777" w:rsidR="00F713CE" w:rsidRDefault="00F713CE">
    <w:pPr>
      <w:pStyle w:val="Header"/>
    </w:pPr>
  </w:p>
  <w:p w14:paraId="79C554F8" w14:textId="77777777" w:rsidR="00F713CE" w:rsidRDefault="00F713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C9668C"/>
    <w:multiLevelType w:val="hybridMultilevel"/>
    <w:tmpl w:val="329A99CE"/>
    <w:lvl w:ilvl="0" w:tplc="0C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037546"/>
    <w:multiLevelType w:val="hybridMultilevel"/>
    <w:tmpl w:val="90F4653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F21C85"/>
    <w:multiLevelType w:val="hybridMultilevel"/>
    <w:tmpl w:val="29702DF4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6A6"/>
    <w:rsid w:val="000077BD"/>
    <w:rsid w:val="00017DD1"/>
    <w:rsid w:val="0002101D"/>
    <w:rsid w:val="000311D8"/>
    <w:rsid w:val="00032E90"/>
    <w:rsid w:val="000332AD"/>
    <w:rsid w:val="000447ED"/>
    <w:rsid w:val="00061670"/>
    <w:rsid w:val="00085333"/>
    <w:rsid w:val="000C0676"/>
    <w:rsid w:val="000C3395"/>
    <w:rsid w:val="000D1176"/>
    <w:rsid w:val="000D2BC0"/>
    <w:rsid w:val="000E2704"/>
    <w:rsid w:val="000F2D76"/>
    <w:rsid w:val="00101DBD"/>
    <w:rsid w:val="0011649E"/>
    <w:rsid w:val="0013119D"/>
    <w:rsid w:val="00154D7D"/>
    <w:rsid w:val="0016303A"/>
    <w:rsid w:val="00163237"/>
    <w:rsid w:val="00190F40"/>
    <w:rsid w:val="001A5B58"/>
    <w:rsid w:val="001D2340"/>
    <w:rsid w:val="001E4FB8"/>
    <w:rsid w:val="001F7A95"/>
    <w:rsid w:val="002364C8"/>
    <w:rsid w:val="00240AF1"/>
    <w:rsid w:val="0024648C"/>
    <w:rsid w:val="002602F0"/>
    <w:rsid w:val="002A6444"/>
    <w:rsid w:val="002C0936"/>
    <w:rsid w:val="002E04F5"/>
    <w:rsid w:val="002F589E"/>
    <w:rsid w:val="00326F1B"/>
    <w:rsid w:val="003771F5"/>
    <w:rsid w:val="00384215"/>
    <w:rsid w:val="00392427"/>
    <w:rsid w:val="003A3BC1"/>
    <w:rsid w:val="003C2E4E"/>
    <w:rsid w:val="003C4E60"/>
    <w:rsid w:val="003C6A8C"/>
    <w:rsid w:val="003F0199"/>
    <w:rsid w:val="00400969"/>
    <w:rsid w:val="004035E6"/>
    <w:rsid w:val="00415F5F"/>
    <w:rsid w:val="0042038C"/>
    <w:rsid w:val="0043064F"/>
    <w:rsid w:val="00461DCB"/>
    <w:rsid w:val="00491A66"/>
    <w:rsid w:val="004B66C1"/>
    <w:rsid w:val="004D64E0"/>
    <w:rsid w:val="004E6E8B"/>
    <w:rsid w:val="005314CE"/>
    <w:rsid w:val="005319B9"/>
    <w:rsid w:val="00532E88"/>
    <w:rsid w:val="005360D4"/>
    <w:rsid w:val="005371EE"/>
    <w:rsid w:val="00545ED7"/>
    <w:rsid w:val="0054754E"/>
    <w:rsid w:val="0056338C"/>
    <w:rsid w:val="0056633A"/>
    <w:rsid w:val="00572FA0"/>
    <w:rsid w:val="00574303"/>
    <w:rsid w:val="005D4280"/>
    <w:rsid w:val="005F422F"/>
    <w:rsid w:val="00616028"/>
    <w:rsid w:val="006638AD"/>
    <w:rsid w:val="0067082D"/>
    <w:rsid w:val="00671993"/>
    <w:rsid w:val="00674136"/>
    <w:rsid w:val="00681AAC"/>
    <w:rsid w:val="00682713"/>
    <w:rsid w:val="00696D91"/>
    <w:rsid w:val="00713DF5"/>
    <w:rsid w:val="00717C2D"/>
    <w:rsid w:val="00720F86"/>
    <w:rsid w:val="00722DE8"/>
    <w:rsid w:val="00724F4F"/>
    <w:rsid w:val="00724F68"/>
    <w:rsid w:val="007324BD"/>
    <w:rsid w:val="007338B3"/>
    <w:rsid w:val="00733AC6"/>
    <w:rsid w:val="007344B3"/>
    <w:rsid w:val="007352E9"/>
    <w:rsid w:val="00736F28"/>
    <w:rsid w:val="00752E22"/>
    <w:rsid w:val="007543A4"/>
    <w:rsid w:val="00767E4E"/>
    <w:rsid w:val="00770EEA"/>
    <w:rsid w:val="007D66A6"/>
    <w:rsid w:val="007E3D81"/>
    <w:rsid w:val="00850FE1"/>
    <w:rsid w:val="008658E6"/>
    <w:rsid w:val="00871982"/>
    <w:rsid w:val="00884CA6"/>
    <w:rsid w:val="00887861"/>
    <w:rsid w:val="00887892"/>
    <w:rsid w:val="008B3FFC"/>
    <w:rsid w:val="008F0EAD"/>
    <w:rsid w:val="00900547"/>
    <w:rsid w:val="00900794"/>
    <w:rsid w:val="00916F1D"/>
    <w:rsid w:val="00932D09"/>
    <w:rsid w:val="00951F2C"/>
    <w:rsid w:val="00961DFE"/>
    <w:rsid w:val="009622B2"/>
    <w:rsid w:val="00983FD2"/>
    <w:rsid w:val="009C0395"/>
    <w:rsid w:val="009C7D71"/>
    <w:rsid w:val="009F4A8A"/>
    <w:rsid w:val="009F58BB"/>
    <w:rsid w:val="00A41E64"/>
    <w:rsid w:val="00A4373B"/>
    <w:rsid w:val="00A462FE"/>
    <w:rsid w:val="00A56794"/>
    <w:rsid w:val="00A66360"/>
    <w:rsid w:val="00A80216"/>
    <w:rsid w:val="00A83D5E"/>
    <w:rsid w:val="00AC6AC2"/>
    <w:rsid w:val="00AE1F72"/>
    <w:rsid w:val="00B04903"/>
    <w:rsid w:val="00B12708"/>
    <w:rsid w:val="00B41C69"/>
    <w:rsid w:val="00B47113"/>
    <w:rsid w:val="00B9419D"/>
    <w:rsid w:val="00B96D9F"/>
    <w:rsid w:val="00BB32D8"/>
    <w:rsid w:val="00BC0F25"/>
    <w:rsid w:val="00BE09D6"/>
    <w:rsid w:val="00C10FF1"/>
    <w:rsid w:val="00C30E55"/>
    <w:rsid w:val="00C5090B"/>
    <w:rsid w:val="00C63324"/>
    <w:rsid w:val="00C81188"/>
    <w:rsid w:val="00C92FF3"/>
    <w:rsid w:val="00CB5E53"/>
    <w:rsid w:val="00CC6A22"/>
    <w:rsid w:val="00CC7CB7"/>
    <w:rsid w:val="00CE6725"/>
    <w:rsid w:val="00CF57D9"/>
    <w:rsid w:val="00D02133"/>
    <w:rsid w:val="00D1197C"/>
    <w:rsid w:val="00D21FCD"/>
    <w:rsid w:val="00D34CBE"/>
    <w:rsid w:val="00D369D9"/>
    <w:rsid w:val="00D461ED"/>
    <w:rsid w:val="00D53D61"/>
    <w:rsid w:val="00D66A94"/>
    <w:rsid w:val="00D70961"/>
    <w:rsid w:val="00D73CB9"/>
    <w:rsid w:val="00DA5F94"/>
    <w:rsid w:val="00DC6437"/>
    <w:rsid w:val="00DD2A14"/>
    <w:rsid w:val="00DE0950"/>
    <w:rsid w:val="00DE5E8D"/>
    <w:rsid w:val="00DF1BA0"/>
    <w:rsid w:val="00E33A75"/>
    <w:rsid w:val="00E33DC8"/>
    <w:rsid w:val="00E630EB"/>
    <w:rsid w:val="00E63170"/>
    <w:rsid w:val="00E63BA9"/>
    <w:rsid w:val="00E65D7E"/>
    <w:rsid w:val="00E75AE6"/>
    <w:rsid w:val="00E80215"/>
    <w:rsid w:val="00E80EE6"/>
    <w:rsid w:val="00E97E84"/>
    <w:rsid w:val="00EA353A"/>
    <w:rsid w:val="00EB0DA4"/>
    <w:rsid w:val="00EB52A5"/>
    <w:rsid w:val="00EC655E"/>
    <w:rsid w:val="00EE33CA"/>
    <w:rsid w:val="00F04B9B"/>
    <w:rsid w:val="00F0626A"/>
    <w:rsid w:val="00F149CC"/>
    <w:rsid w:val="00F242E0"/>
    <w:rsid w:val="00F45855"/>
    <w:rsid w:val="00F46364"/>
    <w:rsid w:val="00F51921"/>
    <w:rsid w:val="00F521C0"/>
    <w:rsid w:val="00F713CE"/>
    <w:rsid w:val="00F74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."/>
  <w:listSeparator w:val=","/>
  <w14:docId w14:val="3A75E14F"/>
  <w15:docId w15:val="{B7537075-C12D-420C-9E75-C4C0D1A15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0969"/>
    <w:rPr>
      <w:rFonts w:asciiTheme="minorHAnsi" w:hAnsiTheme="minorHAnsi"/>
      <w:sz w:val="16"/>
      <w:szCs w:val="24"/>
    </w:rPr>
  </w:style>
  <w:style w:type="paragraph" w:styleId="Heading1">
    <w:name w:val="heading 1"/>
    <w:basedOn w:val="Normal"/>
    <w:next w:val="Normal"/>
    <w:link w:val="Heading1Char"/>
    <w:qFormat/>
    <w:rsid w:val="00400969"/>
    <w:pPr>
      <w:jc w:val="center"/>
      <w:outlineLvl w:val="0"/>
    </w:pPr>
    <w:rPr>
      <w:rFonts w:asciiTheme="majorHAnsi" w:hAnsiTheme="majorHAnsi"/>
      <w:b/>
      <w:caps/>
      <w:color w:val="FFFFFF" w:themeColor="background1"/>
      <w:sz w:val="24"/>
    </w:rPr>
  </w:style>
  <w:style w:type="paragraph" w:styleId="Heading2">
    <w:name w:val="heading 2"/>
    <w:basedOn w:val="Normal"/>
    <w:next w:val="Normal"/>
    <w:link w:val="Heading2Char"/>
    <w:qFormat/>
    <w:rsid w:val="00400969"/>
    <w:pPr>
      <w:jc w:val="center"/>
      <w:outlineLvl w:val="1"/>
    </w:pPr>
    <w:rPr>
      <w:rFonts w:asciiTheme="majorHAnsi" w:hAnsiTheme="majorHAnsi"/>
      <w:b/>
      <w:caps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talics">
    <w:name w:val="Italics"/>
    <w:basedOn w:val="Normal"/>
    <w:link w:val="ItalicsChar"/>
    <w:unhideWhenUsed/>
    <w:rsid w:val="00400969"/>
    <w:rPr>
      <w:i/>
      <w:sz w:val="14"/>
    </w:rPr>
  </w:style>
  <w:style w:type="character" w:customStyle="1" w:styleId="ItalicsChar">
    <w:name w:val="Italics Char"/>
    <w:basedOn w:val="DefaultParagraphFont"/>
    <w:link w:val="Italics"/>
    <w:rsid w:val="00400969"/>
    <w:rPr>
      <w:rFonts w:asciiTheme="minorHAnsi" w:hAnsiTheme="minorHAnsi"/>
      <w:i/>
      <w:sz w:val="14"/>
      <w:szCs w:val="24"/>
    </w:rPr>
  </w:style>
  <w:style w:type="paragraph" w:styleId="BalloonText">
    <w:name w:val="Balloon Text"/>
    <w:basedOn w:val="Normal"/>
    <w:semiHidden/>
    <w:unhideWhenUsed/>
    <w:rsid w:val="007324BD"/>
    <w:rPr>
      <w:rFonts w:cs="Tahoma"/>
      <w:szCs w:val="16"/>
    </w:rPr>
  </w:style>
  <w:style w:type="character" w:customStyle="1" w:styleId="Heading1Char">
    <w:name w:val="Heading 1 Char"/>
    <w:basedOn w:val="DefaultParagraphFont"/>
    <w:link w:val="Heading1"/>
    <w:rsid w:val="00400969"/>
    <w:rPr>
      <w:rFonts w:asciiTheme="majorHAnsi" w:hAnsiTheme="majorHAnsi"/>
      <w:b/>
      <w:caps/>
      <w:color w:val="FFFFFF" w:themeColor="background1"/>
      <w:sz w:val="24"/>
      <w:szCs w:val="24"/>
    </w:rPr>
  </w:style>
  <w:style w:type="character" w:customStyle="1" w:styleId="Heading2Char">
    <w:name w:val="Heading 2 Char"/>
    <w:basedOn w:val="Heading1Char"/>
    <w:link w:val="Heading2"/>
    <w:rsid w:val="00400969"/>
    <w:rPr>
      <w:rFonts w:asciiTheme="majorHAnsi" w:hAnsiTheme="majorHAnsi"/>
      <w:b/>
      <w:caps/>
      <w:color w:val="FFFFFF" w:themeColor="background1"/>
      <w:sz w:val="16"/>
      <w:szCs w:val="16"/>
    </w:rPr>
  </w:style>
  <w:style w:type="paragraph" w:styleId="Header">
    <w:name w:val="header"/>
    <w:basedOn w:val="Normal"/>
    <w:link w:val="HeaderChar"/>
    <w:unhideWhenUsed/>
    <w:rsid w:val="003A3BC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3A3BC1"/>
    <w:rPr>
      <w:rFonts w:asciiTheme="minorHAnsi" w:hAnsiTheme="minorHAnsi"/>
      <w:sz w:val="16"/>
      <w:szCs w:val="24"/>
    </w:rPr>
  </w:style>
  <w:style w:type="paragraph" w:styleId="Footer">
    <w:name w:val="footer"/>
    <w:basedOn w:val="Normal"/>
    <w:link w:val="FooterChar"/>
    <w:unhideWhenUsed/>
    <w:rsid w:val="003A3BC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3A3BC1"/>
    <w:rPr>
      <w:rFonts w:asciiTheme="minorHAnsi" w:hAnsiTheme="minorHAnsi"/>
      <w:sz w:val="16"/>
      <w:szCs w:val="24"/>
    </w:rPr>
  </w:style>
  <w:style w:type="paragraph" w:styleId="ListParagraph">
    <w:name w:val="List Paragraph"/>
    <w:basedOn w:val="Normal"/>
    <w:uiPriority w:val="34"/>
    <w:unhideWhenUsed/>
    <w:qFormat/>
    <w:rsid w:val="00D369D9"/>
    <w:pPr>
      <w:ind w:left="720"/>
      <w:contextualSpacing/>
    </w:pPr>
  </w:style>
  <w:style w:type="paragraph" w:styleId="z-TopofForm">
    <w:name w:val="HTML Top of Form"/>
    <w:basedOn w:val="Normal"/>
    <w:next w:val="Normal"/>
    <w:link w:val="z-TopofFormChar"/>
    <w:hidden/>
    <w:rsid w:val="00681AAC"/>
    <w:pPr>
      <w:pBdr>
        <w:bottom w:val="single" w:sz="6" w:space="1" w:color="auto"/>
      </w:pBdr>
      <w:jc w:val="center"/>
    </w:pPr>
    <w:rPr>
      <w:rFonts w:ascii="Arial" w:hAnsi="Arial" w:cs="Arial"/>
      <w:vanish/>
      <w:szCs w:val="16"/>
    </w:rPr>
  </w:style>
  <w:style w:type="character" w:customStyle="1" w:styleId="z-TopofFormChar">
    <w:name w:val="z-Top of Form Char"/>
    <w:basedOn w:val="DefaultParagraphFont"/>
    <w:link w:val="z-TopofForm"/>
    <w:rsid w:val="00681AAC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rsid w:val="00681AAC"/>
    <w:pPr>
      <w:pBdr>
        <w:top w:val="single" w:sz="6" w:space="1" w:color="auto"/>
      </w:pBdr>
      <w:jc w:val="center"/>
    </w:pPr>
    <w:rPr>
      <w:rFonts w:ascii="Arial" w:hAnsi="Arial" w:cs="Arial"/>
      <w:vanish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681AAC"/>
    <w:rPr>
      <w:rFonts w:ascii="Arial" w:hAnsi="Arial" w:cs="Arial"/>
      <w:vanish/>
      <w:sz w:val="16"/>
      <w:szCs w:val="16"/>
    </w:rPr>
  </w:style>
  <w:style w:type="character" w:styleId="Hyperlink">
    <w:name w:val="Hyperlink"/>
    <w:basedOn w:val="DefaultParagraphFont"/>
    <w:unhideWhenUsed/>
    <w:rsid w:val="00A8021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80216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sid w:val="00A8021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8021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80216"/>
    <w:rPr>
      <w:rFonts w:asciiTheme="minorHAnsi" w:hAnsiTheme="minorHAnsi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802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80216"/>
    <w:rPr>
      <w:rFonts w:asciiTheme="minorHAnsi" w:hAnsiTheme="minorHAnsi"/>
      <w:b/>
      <w:bCs/>
    </w:rPr>
  </w:style>
  <w:style w:type="table" w:styleId="TableGrid">
    <w:name w:val="Table Grid"/>
    <w:basedOn w:val="TableNormal"/>
    <w:rsid w:val="00916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06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racp.edu.au/trainees/advanced-training" TargetMode="Externa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www.racp.edu.au/trainees/basic-training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racp.edu.au/trainees/basic-training/adult-internal-medicine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localdata\cstrivens\AppData\Roaming\Microsoft\Templates\MS_MmbrApp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ABD55DE5A1D049C191ACFC4816C89F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0DC7E0-3388-4F8E-99BC-D99074AA42B4}"/>
      </w:docPartPr>
      <w:docPartBody>
        <w:p w:rsidR="002B4490" w:rsidRDefault="00BE3D41" w:rsidP="00BE3D41">
          <w:pPr>
            <w:pStyle w:val="ABD55DE5A1D049C191ACFC4816C89FF7"/>
          </w:pPr>
          <w:r w:rsidRPr="0080347D">
            <w:rPr>
              <w:rStyle w:val="PlaceholderText"/>
              <w:rFonts w:ascii="Arial" w:hAnsi="Arial" w:cs="Arial"/>
              <w:color w:val="2E74B5" w:themeColor="accent5" w:themeShade="BF"/>
            </w:rPr>
            <w:t>Click here</w:t>
          </w:r>
        </w:p>
      </w:docPartBody>
    </w:docPart>
    <w:docPart>
      <w:docPartPr>
        <w:name w:val="BC7DDB8BD84C4475AB909BBF510C2B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324CCF-D167-4C02-8398-7C6A0E3062C7}"/>
      </w:docPartPr>
      <w:docPartBody>
        <w:p w:rsidR="002B4490" w:rsidRDefault="00BE3D41" w:rsidP="00BE3D41">
          <w:pPr>
            <w:pStyle w:val="BC7DDB8BD84C4475AB909BBF510C2B08"/>
          </w:pPr>
          <w:r w:rsidRPr="0080347D">
            <w:rPr>
              <w:rStyle w:val="PlaceholderText"/>
              <w:rFonts w:ascii="Arial" w:hAnsi="Arial" w:cs="Arial"/>
              <w:color w:val="2E74B5" w:themeColor="accent5" w:themeShade="BF"/>
            </w:rPr>
            <w:t>Click here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D41"/>
    <w:rsid w:val="002B4490"/>
    <w:rsid w:val="00BE3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E3D41"/>
    <w:rPr>
      <w:color w:val="808080"/>
    </w:rPr>
  </w:style>
  <w:style w:type="paragraph" w:customStyle="1" w:styleId="ABD55DE5A1D049C191ACFC4816C89FF7">
    <w:name w:val="ABD55DE5A1D049C191ACFC4816C89FF7"/>
    <w:rsid w:val="00BE3D41"/>
  </w:style>
  <w:style w:type="paragraph" w:customStyle="1" w:styleId="BC7DDB8BD84C4475AB909BBF510C2B08">
    <w:name w:val="BC7DDB8BD84C4475AB909BBF510C2B08"/>
    <w:rsid w:val="00BE3D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orm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BEA2C065-3307-4C13-B9F3-272644E9B9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133FFAA-C3C8-4337-A182-5E397BA2E1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MS_MmbrAppl.dotx</Template>
  <TotalTime>251</TotalTime>
  <Pages>6</Pages>
  <Words>1149</Words>
  <Characters>7446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Membership application form</vt:lpstr>
    </vt:vector>
  </TitlesOfParts>
  <Company>Royal Australasian College of Physicians</Company>
  <LinksUpToDate>false</LinksUpToDate>
  <CharactersWithSpaces>8578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Membership application form</dc:title>
  <dc:creator>Charlie Strivens</dc:creator>
  <cp:lastModifiedBy>Sandra Dias</cp:lastModifiedBy>
  <cp:revision>13</cp:revision>
  <cp:lastPrinted>2019-04-09T20:53:00Z</cp:lastPrinted>
  <dcterms:created xsi:type="dcterms:W3CDTF">2020-07-29T22:43:00Z</dcterms:created>
  <dcterms:modified xsi:type="dcterms:W3CDTF">2020-09-07T06:09:00Z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TC010186281033</vt:lpwstr>
  </property>
</Properties>
</file>